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B3B05" w14:textId="77777777" w:rsidR="00FF0014" w:rsidRDefault="006B3DCD" w:rsidP="00B1645D">
      <w:pPr>
        <w:tabs>
          <w:tab w:val="left" w:pos="3045"/>
        </w:tabs>
        <w:spacing w:before="60" w:after="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94AB531" wp14:editId="0215DDD0">
            <wp:extent cx="5937885" cy="2633980"/>
            <wp:effectExtent l="0" t="0" r="5715" b="0"/>
            <wp:docPr id="601963859" name="Immagine 1" descr="Immagine che contiene testo, biglietto da visita, Carattere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963859" name="Immagine 1" descr="Immagine che contiene testo, biglietto da visita, Carattere, scherma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63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34250E" w14:textId="77777777" w:rsidR="00FF0014" w:rsidRDefault="00FF0014" w:rsidP="00B1645D">
      <w:pPr>
        <w:tabs>
          <w:tab w:val="left" w:pos="3045"/>
        </w:tabs>
        <w:spacing w:before="60" w:after="60"/>
        <w:rPr>
          <w:rFonts w:ascii="Times New Roman" w:hAnsi="Times New Roman" w:cs="Times New Roman"/>
          <w:sz w:val="24"/>
          <w:szCs w:val="24"/>
        </w:rPr>
      </w:pPr>
    </w:p>
    <w:p w14:paraId="4D7E6CB1" w14:textId="77777777" w:rsidR="005769EF" w:rsidRPr="00B1645D" w:rsidRDefault="00B1645D" w:rsidP="00B1645D">
      <w:pPr>
        <w:tabs>
          <w:tab w:val="left" w:pos="3045"/>
        </w:tabs>
        <w:spacing w:before="60" w:after="60"/>
        <w:rPr>
          <w:rFonts w:ascii="Times New Roman" w:hAnsi="Times New Roman" w:cs="Times New Roman"/>
          <w:sz w:val="24"/>
          <w:szCs w:val="24"/>
        </w:rPr>
        <w:sectPr w:rsidR="005769EF" w:rsidRPr="00B1645D" w:rsidSect="00D11D88">
          <w:headerReference w:type="default" r:id="rId9"/>
          <w:footerReference w:type="default" r:id="rId10"/>
          <w:pgSz w:w="11907" w:h="16840" w:code="9"/>
          <w:pgMar w:top="49" w:right="851" w:bottom="567" w:left="851" w:header="454" w:footer="68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61C9DA4" w14:textId="77777777" w:rsidR="00D03144" w:rsidRPr="00063B2A" w:rsidRDefault="00D03144" w:rsidP="00D03144">
      <w:pPr>
        <w:jc w:val="center"/>
        <w:rPr>
          <w:rFonts w:ascii="Arial" w:hAnsi="Arial" w:cs="Arial"/>
          <w:b/>
        </w:rPr>
      </w:pPr>
    </w:p>
    <w:p w14:paraId="12D8602B" w14:textId="77777777" w:rsidR="00E01BA2" w:rsidRPr="0042420A" w:rsidRDefault="00E01BA2" w:rsidP="00E01BA2">
      <w:pPr>
        <w:jc w:val="center"/>
        <w:rPr>
          <w:rFonts w:ascii="Marianne" w:hAnsi="Marianne" w:cs="Times New Roman"/>
          <w:b/>
        </w:rPr>
      </w:pPr>
    </w:p>
    <w:p w14:paraId="11EDFEF5" w14:textId="77777777" w:rsidR="00E01BA2" w:rsidRPr="0042420A" w:rsidRDefault="00E01BA2" w:rsidP="00E01BA2">
      <w:pPr>
        <w:shd w:val="clear" w:color="auto" w:fill="DBE5F1"/>
        <w:ind w:left="360"/>
        <w:jc w:val="center"/>
        <w:rPr>
          <w:rFonts w:ascii="Marianne" w:hAnsi="Marianne" w:cs="Times New Roman"/>
          <w:i/>
          <w:iCs/>
          <w:color w:val="000000"/>
          <w:sz w:val="8"/>
          <w:szCs w:val="8"/>
        </w:rPr>
      </w:pPr>
    </w:p>
    <w:p w14:paraId="725AAC5B" w14:textId="6002FAF6" w:rsidR="007E7BC6" w:rsidRPr="004B213F" w:rsidRDefault="00494494">
      <w:pPr>
        <w:shd w:val="clear" w:color="auto" w:fill="DBE5F1"/>
        <w:ind w:left="360"/>
        <w:jc w:val="center"/>
        <w:rPr>
          <w:rFonts w:ascii="Marianne" w:hAnsi="Marianne" w:cs="Times New Roman"/>
          <w:i/>
          <w:iCs/>
          <w:color w:val="000000"/>
          <w:lang w:val="it-IT"/>
        </w:rPr>
      </w:pPr>
      <w:r w:rsidRPr="004B213F">
        <w:rPr>
          <w:rFonts w:ascii="Marianne" w:hAnsi="Marianne" w:cs="Times New Roman"/>
          <w:i/>
          <w:iCs/>
          <w:color w:val="000000"/>
          <w:lang w:val="it-IT"/>
        </w:rPr>
        <w:t>ACCORDO QUADRO PER FORNITURE/</w:t>
      </w:r>
      <w:r w:rsidR="00EF5977" w:rsidRPr="004B213F">
        <w:rPr>
          <w:rFonts w:ascii="Marianne" w:hAnsi="Marianne" w:cs="Times New Roman"/>
          <w:i/>
          <w:iCs/>
          <w:color w:val="000000"/>
          <w:lang w:val="it-IT"/>
        </w:rPr>
        <w:t xml:space="preserve">E PRESTAZIONI DI </w:t>
      </w:r>
      <w:r w:rsidRPr="004B213F">
        <w:rPr>
          <w:rFonts w:ascii="Marianne" w:hAnsi="Marianne" w:cs="Times New Roman"/>
          <w:i/>
          <w:iCs/>
          <w:color w:val="000000"/>
          <w:lang w:val="it-IT"/>
        </w:rPr>
        <w:t xml:space="preserve">SERVIZI </w:t>
      </w:r>
    </w:p>
    <w:p w14:paraId="1B931779" w14:textId="77777777" w:rsidR="00E01BA2" w:rsidRPr="004B213F" w:rsidRDefault="00E01BA2" w:rsidP="00E01BA2">
      <w:pPr>
        <w:shd w:val="clear" w:color="auto" w:fill="DBE5F1"/>
        <w:ind w:left="360"/>
        <w:jc w:val="center"/>
        <w:rPr>
          <w:rFonts w:ascii="Marianne" w:hAnsi="Marianne" w:cs="Times New Roman"/>
          <w:i/>
          <w:iCs/>
          <w:color w:val="000000"/>
          <w:lang w:val="it-IT"/>
        </w:rPr>
      </w:pPr>
    </w:p>
    <w:p w14:paraId="74F82C89" w14:textId="77777777" w:rsidR="007E7BC6" w:rsidRPr="004B213F" w:rsidRDefault="00494494">
      <w:pPr>
        <w:shd w:val="clear" w:color="auto" w:fill="DBE5F1"/>
        <w:ind w:left="360"/>
        <w:jc w:val="center"/>
        <w:rPr>
          <w:rFonts w:ascii="Marianne" w:hAnsi="Marianne" w:cs="Times New Roman"/>
          <w:b/>
          <w:bCs/>
          <w:i/>
          <w:iCs/>
          <w:lang w:val="it-IT"/>
        </w:rPr>
      </w:pPr>
      <w:bookmarkStart w:id="0" w:name="_Hlk170288423"/>
      <w:bookmarkStart w:id="1" w:name="_Hlk170299579"/>
      <w:r w:rsidRPr="004B213F">
        <w:rPr>
          <w:rFonts w:ascii="Marianne" w:hAnsi="Marianne" w:cs="Times New Roman"/>
          <w:b/>
          <w:bCs/>
          <w:i/>
          <w:iCs/>
          <w:lang w:val="it-IT"/>
        </w:rPr>
        <w:t>Fornitura, noleggio e manutenzione di stampanti e fotocopiatrici multifunzione per enti francesi in Italia e Città del Vaticano</w:t>
      </w:r>
      <w:bookmarkEnd w:id="0"/>
    </w:p>
    <w:p w14:paraId="6FD16AB8" w14:textId="77777777" w:rsidR="00E01BA2" w:rsidRPr="004B213F" w:rsidRDefault="00E01BA2" w:rsidP="00A85EA9">
      <w:pPr>
        <w:shd w:val="clear" w:color="auto" w:fill="DBE5F1"/>
        <w:ind w:left="360"/>
        <w:rPr>
          <w:rFonts w:ascii="Marianne" w:hAnsi="Marianne" w:cs="Times New Roman"/>
          <w:i/>
          <w:iCs/>
          <w:lang w:val="it-IT"/>
        </w:rPr>
      </w:pPr>
    </w:p>
    <w:bookmarkEnd w:id="1"/>
    <w:p w14:paraId="4FF804DC" w14:textId="77777777" w:rsidR="00E01BA2" w:rsidRPr="004B213F" w:rsidRDefault="00E01BA2" w:rsidP="00E01BA2">
      <w:pPr>
        <w:shd w:val="clear" w:color="auto" w:fill="DBE5F1"/>
        <w:ind w:left="360"/>
        <w:jc w:val="center"/>
        <w:rPr>
          <w:rFonts w:ascii="Marianne" w:hAnsi="Marianne" w:cs="Times New Roman"/>
          <w:i/>
          <w:iCs/>
          <w:color w:val="000000"/>
          <w:lang w:val="it-IT"/>
        </w:rPr>
      </w:pPr>
    </w:p>
    <w:p w14:paraId="78DF5B0A" w14:textId="77777777" w:rsidR="007E7BC6" w:rsidRPr="004B213F" w:rsidRDefault="00494494">
      <w:pPr>
        <w:shd w:val="clear" w:color="auto" w:fill="DBE5F1"/>
        <w:ind w:left="360"/>
        <w:jc w:val="center"/>
        <w:rPr>
          <w:rFonts w:ascii="Marianne" w:hAnsi="Marianne" w:cs="Times New Roman"/>
          <w:b/>
          <w:bCs/>
          <w:i/>
          <w:iCs/>
          <w:color w:val="000000"/>
          <w:lang w:val="it-IT"/>
        </w:rPr>
      </w:pPr>
      <w:r w:rsidRPr="004B213F">
        <w:rPr>
          <w:rFonts w:ascii="Marianne" w:hAnsi="Marianne" w:cs="Times New Roman"/>
          <w:b/>
          <w:bCs/>
          <w:i/>
          <w:iCs/>
          <w:color w:val="000000"/>
          <w:lang w:val="it-IT"/>
        </w:rPr>
        <w:t xml:space="preserve"> N°24-2 </w:t>
      </w:r>
      <w:r w:rsidR="00A85EA9" w:rsidRPr="004B213F">
        <w:rPr>
          <w:rFonts w:ascii="Marianne" w:hAnsi="Marianne" w:cs="Times New Roman"/>
          <w:b/>
          <w:bCs/>
          <w:i/>
          <w:iCs/>
          <w:color w:val="000000"/>
          <w:lang w:val="it-IT"/>
        </w:rPr>
        <w:t>GC IMPRIM IT</w:t>
      </w:r>
    </w:p>
    <w:p w14:paraId="2BB476C9" w14:textId="77777777" w:rsidR="00D03144" w:rsidRPr="004B213F" w:rsidRDefault="00D03144" w:rsidP="00D03144">
      <w:pPr>
        <w:shd w:val="clear" w:color="auto" w:fill="DBE5F1"/>
        <w:ind w:left="360"/>
        <w:jc w:val="center"/>
        <w:rPr>
          <w:rFonts w:ascii="Marianne" w:hAnsi="Marianne" w:cs="Arial"/>
          <w:i/>
          <w:iCs/>
          <w:sz w:val="8"/>
          <w:szCs w:val="8"/>
          <w:lang w:val="it-IT"/>
        </w:rPr>
      </w:pPr>
    </w:p>
    <w:p w14:paraId="453DC314" w14:textId="77777777" w:rsidR="00D03144" w:rsidRPr="004B213F" w:rsidRDefault="00D03144" w:rsidP="00D03144">
      <w:pPr>
        <w:jc w:val="center"/>
        <w:rPr>
          <w:rFonts w:ascii="Marianne" w:hAnsi="Marianne" w:cs="Arial"/>
          <w:bCs/>
          <w:lang w:val="it-IT"/>
        </w:rPr>
      </w:pPr>
    </w:p>
    <w:p w14:paraId="6D71A9BC" w14:textId="77777777" w:rsidR="007E7BC6" w:rsidRPr="004B213F" w:rsidRDefault="00494494">
      <w:pPr>
        <w:widowControl w:val="0"/>
        <w:suppressAutoHyphens/>
        <w:jc w:val="center"/>
        <w:rPr>
          <w:rFonts w:ascii="Marianne" w:hAnsi="Marianne" w:cs="Arial"/>
          <w:color w:val="000000"/>
          <w:lang w:val="it-IT"/>
        </w:rPr>
      </w:pPr>
      <w:r w:rsidRPr="004B213F">
        <w:rPr>
          <w:rFonts w:ascii="Marianne" w:hAnsi="Marianne" w:cs="Arial"/>
          <w:bCs/>
          <w:lang w:val="it-IT"/>
        </w:rPr>
        <w:t xml:space="preserve">Accordo quadro aggiudicato secondo </w:t>
      </w:r>
      <w:r w:rsidR="00A37C19" w:rsidRPr="004B213F">
        <w:rPr>
          <w:rFonts w:ascii="Marianne" w:hAnsi="Marianne" w:cs="Arial"/>
          <w:color w:val="000000"/>
          <w:lang w:val="it-IT"/>
        </w:rPr>
        <w:t xml:space="preserve">la procedura </w:t>
      </w:r>
      <w:r w:rsidR="00A34B2A" w:rsidRPr="004B213F">
        <w:rPr>
          <w:rFonts w:ascii="Marianne" w:hAnsi="Marianne" w:cs="Arial"/>
          <w:color w:val="000000"/>
          <w:lang w:val="it-IT"/>
        </w:rPr>
        <w:t xml:space="preserve">formalizzata </w:t>
      </w:r>
      <w:r w:rsidR="00A37C19" w:rsidRPr="004B213F">
        <w:rPr>
          <w:rFonts w:ascii="Marianne" w:hAnsi="Marianne" w:cs="Arial"/>
          <w:color w:val="000000"/>
          <w:lang w:val="it-IT"/>
        </w:rPr>
        <w:t xml:space="preserve">della </w:t>
      </w:r>
      <w:r w:rsidR="00220147" w:rsidRPr="004B213F">
        <w:rPr>
          <w:rFonts w:ascii="Marianne" w:hAnsi="Marianne" w:cs="Arial"/>
          <w:color w:val="000000"/>
          <w:lang w:val="it-IT"/>
        </w:rPr>
        <w:t>Direttiva 2014/24/UE del 26/02/2014 sull'aggiudicazione degli appalti pubblici.</w:t>
      </w:r>
    </w:p>
    <w:p w14:paraId="3C897879" w14:textId="77777777" w:rsidR="00D03144" w:rsidRPr="004B213F" w:rsidRDefault="00D03144" w:rsidP="00D03144">
      <w:pPr>
        <w:spacing w:before="57"/>
        <w:jc w:val="both"/>
        <w:rPr>
          <w:rFonts w:ascii="Marianne" w:hAnsi="Marianne" w:cs="Arial"/>
          <w:lang w:val="it-IT"/>
        </w:rPr>
      </w:pPr>
    </w:p>
    <w:p w14:paraId="00DF9872" w14:textId="77777777" w:rsidR="009A73D8" w:rsidRPr="004B213F" w:rsidRDefault="009A73D8" w:rsidP="009A73D8">
      <w:pPr>
        <w:spacing w:before="57"/>
        <w:jc w:val="both"/>
        <w:rPr>
          <w:rFonts w:ascii="Marianne" w:hAnsi="Marianne" w:cs="Arial"/>
          <w:lang w:val="it-IT"/>
        </w:rPr>
      </w:pPr>
    </w:p>
    <w:p w14:paraId="1CE802C4" w14:textId="03DFA000" w:rsidR="007E7BC6" w:rsidRPr="004B213F" w:rsidRDefault="00EF5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Arial"/>
          <w:b/>
          <w:sz w:val="28"/>
          <w:szCs w:val="28"/>
          <w:lang w:val="it-IT"/>
        </w:rPr>
      </w:pPr>
      <w:r w:rsidRPr="004B213F">
        <w:rPr>
          <w:rFonts w:ascii="Marianne" w:hAnsi="Marianne" w:cs="Arial"/>
          <w:b/>
          <w:sz w:val="28"/>
          <w:szCs w:val="28"/>
          <w:lang w:val="it-IT"/>
        </w:rPr>
        <w:t xml:space="preserve">ATTO DI </w:t>
      </w:r>
      <w:r w:rsidR="00494494" w:rsidRPr="004B213F">
        <w:rPr>
          <w:rFonts w:ascii="Marianne" w:hAnsi="Marianne" w:cs="Arial"/>
          <w:b/>
          <w:sz w:val="28"/>
          <w:szCs w:val="28"/>
          <w:lang w:val="it-IT"/>
        </w:rPr>
        <w:t>IMPEGNO</w:t>
      </w:r>
    </w:p>
    <w:p w14:paraId="0BBED946" w14:textId="77777777" w:rsidR="0027580C" w:rsidRPr="004B213F" w:rsidRDefault="0027580C">
      <w:pPr>
        <w:rPr>
          <w:rFonts w:ascii="Marianne" w:hAnsi="Marianne" w:cs="Times New Roman"/>
          <w:sz w:val="24"/>
          <w:szCs w:val="24"/>
          <w:lang w:val="it-IT"/>
        </w:rPr>
      </w:pPr>
    </w:p>
    <w:p w14:paraId="33A1F6A9" w14:textId="77777777" w:rsidR="007E7BC6" w:rsidRPr="004B213F" w:rsidRDefault="00494494">
      <w:pPr>
        <w:pStyle w:val="Corpsdetexte3"/>
        <w:jc w:val="both"/>
        <w:rPr>
          <w:rFonts w:ascii="Marianne" w:hAnsi="Marianne" w:cs="Times New Roman"/>
          <w:i w:val="0"/>
          <w:iCs w:val="0"/>
          <w:lang w:val="it-IT"/>
        </w:rPr>
      </w:pPr>
      <w:r w:rsidRPr="004B213F">
        <w:rPr>
          <w:rFonts w:ascii="Marianne" w:hAnsi="Marianne" w:cs="Times New Roman"/>
          <w:lang w:val="it-IT"/>
        </w:rPr>
        <w:t>In caso di assegnazione, il candidato compila un documento per ogni lotto per cui concorre.</w:t>
      </w:r>
    </w:p>
    <w:p w14:paraId="67807145" w14:textId="77777777" w:rsidR="007E7BC6" w:rsidRPr="004B213F" w:rsidRDefault="00494494">
      <w:pPr>
        <w:pStyle w:val="Corpsdetexte3"/>
        <w:jc w:val="both"/>
        <w:rPr>
          <w:rFonts w:ascii="Marianne" w:hAnsi="Marianne" w:cs="Times New Roman"/>
          <w:i w:val="0"/>
          <w:iCs w:val="0"/>
          <w:lang w:val="it-IT"/>
        </w:rPr>
      </w:pPr>
      <w:r w:rsidRPr="004B213F">
        <w:rPr>
          <w:rFonts w:ascii="Marianne" w:hAnsi="Marianne" w:cs="Times New Roman"/>
          <w:lang w:val="it-IT"/>
        </w:rPr>
        <w:t>Nel caso di una domanda raggruppata, viene compilato un unico documento per il gruppo di aziende.</w:t>
      </w:r>
    </w:p>
    <w:p w14:paraId="45864B48" w14:textId="77777777" w:rsidR="005769EF" w:rsidRPr="004B213F" w:rsidRDefault="005769EF">
      <w:pPr>
        <w:tabs>
          <w:tab w:val="left" w:pos="426"/>
          <w:tab w:val="left" w:pos="851"/>
        </w:tabs>
        <w:jc w:val="both"/>
        <w:rPr>
          <w:rFonts w:ascii="Marianne" w:hAnsi="Marianne" w:cs="Times New Roman"/>
          <w:sz w:val="24"/>
          <w:szCs w:val="24"/>
          <w:lang w:val="it-IT"/>
        </w:rPr>
      </w:pPr>
    </w:p>
    <w:p w14:paraId="4C02D7D5" w14:textId="77777777" w:rsidR="007E7BC6" w:rsidRPr="004B213F" w:rsidRDefault="00494494">
      <w:pPr>
        <w:rPr>
          <w:rFonts w:ascii="Marianne" w:hAnsi="Marianne" w:cs="Arial"/>
          <w:b/>
          <w:bCs/>
          <w:sz w:val="24"/>
          <w:szCs w:val="24"/>
          <w:u w:val="single"/>
          <w:lang w:val="it-IT"/>
        </w:rPr>
      </w:pPr>
      <w:r w:rsidRPr="004B213F">
        <w:rPr>
          <w:rFonts w:ascii="Marianne" w:hAnsi="Marianne" w:cs="Arial"/>
          <w:b/>
          <w:bCs/>
          <w:sz w:val="24"/>
          <w:szCs w:val="24"/>
          <w:u w:val="single"/>
          <w:lang w:val="it-IT"/>
        </w:rPr>
        <w:t xml:space="preserve">A - Oggetto </w:t>
      </w:r>
      <w:r w:rsidR="00893312" w:rsidRPr="004B213F">
        <w:rPr>
          <w:rFonts w:ascii="Marianne" w:hAnsi="Marianne" w:cs="Arial"/>
          <w:b/>
          <w:bCs/>
          <w:sz w:val="24"/>
          <w:szCs w:val="24"/>
          <w:u w:val="single"/>
          <w:lang w:val="it-IT"/>
        </w:rPr>
        <w:t xml:space="preserve">e forma dell'accordo quadro </w:t>
      </w:r>
    </w:p>
    <w:p w14:paraId="241ED595" w14:textId="77777777" w:rsidR="0027580C" w:rsidRPr="004B213F" w:rsidRDefault="0027580C">
      <w:pPr>
        <w:tabs>
          <w:tab w:val="left" w:pos="426"/>
          <w:tab w:val="left" w:pos="851"/>
        </w:tabs>
        <w:jc w:val="both"/>
        <w:rPr>
          <w:rFonts w:ascii="Marianne" w:hAnsi="Marianne" w:cs="Times New Roman"/>
          <w:sz w:val="24"/>
          <w:szCs w:val="24"/>
          <w:lang w:val="it-IT"/>
        </w:rPr>
      </w:pPr>
    </w:p>
    <w:p w14:paraId="4DF46861" w14:textId="77777777" w:rsidR="007E7BC6" w:rsidRPr="004B213F" w:rsidRDefault="00494494">
      <w:pPr>
        <w:spacing w:before="57"/>
        <w:jc w:val="both"/>
        <w:rPr>
          <w:rFonts w:ascii="Marianne" w:hAnsi="Marianne"/>
          <w:b/>
          <w:lang w:val="it-IT"/>
        </w:rPr>
      </w:pPr>
      <w:r w:rsidRPr="004B213F">
        <w:rPr>
          <w:rFonts w:ascii="Marianne" w:hAnsi="Marianne"/>
          <w:b/>
          <w:lang w:val="it-IT"/>
        </w:rPr>
        <w:t>A1 - Scopo dell'atto di impegno</w:t>
      </w:r>
    </w:p>
    <w:p w14:paraId="3455345F" w14:textId="77777777" w:rsidR="00151847" w:rsidRPr="004B213F" w:rsidRDefault="00151847" w:rsidP="00151847">
      <w:pPr>
        <w:tabs>
          <w:tab w:val="left" w:pos="426"/>
          <w:tab w:val="left" w:pos="851"/>
        </w:tabs>
        <w:jc w:val="both"/>
        <w:rPr>
          <w:rFonts w:ascii="Marianne" w:hAnsi="Marianne" w:cs="Arial"/>
          <w:lang w:val="it-IT"/>
        </w:rPr>
      </w:pPr>
    </w:p>
    <w:p w14:paraId="0F029572" w14:textId="77777777" w:rsidR="00EF5977" w:rsidRPr="004B213F" w:rsidRDefault="00EF5977" w:rsidP="00EF5977">
      <w:pPr>
        <w:pStyle w:val="Default"/>
        <w:rPr>
          <w:lang w:val="it-IT"/>
        </w:rPr>
      </w:pPr>
    </w:p>
    <w:p w14:paraId="3F886E05" w14:textId="712BFE58" w:rsidR="00D8208D" w:rsidRPr="004B213F" w:rsidRDefault="00EF5977" w:rsidP="00EF5977">
      <w:pPr>
        <w:pStyle w:val="fcasegauche"/>
        <w:tabs>
          <w:tab w:val="left" w:pos="851"/>
        </w:tabs>
        <w:spacing w:after="0"/>
        <w:rPr>
          <w:rFonts w:ascii="Marianne" w:hAnsi="Marianne" w:cs="Arial"/>
          <w:lang w:val="it-IT"/>
        </w:rPr>
      </w:pPr>
      <w:r w:rsidRPr="004B213F">
        <w:rPr>
          <w:lang w:val="it-IT"/>
        </w:rPr>
        <w:t xml:space="preserve"> Quest’atto di impegno corrisponde a: l'offerta di base.</w:t>
      </w:r>
    </w:p>
    <w:p w14:paraId="4FAE87A1" w14:textId="77777777" w:rsidR="00EF5977" w:rsidRPr="004B213F" w:rsidRDefault="00EF5977" w:rsidP="00EF5977">
      <w:pPr>
        <w:pStyle w:val="Default"/>
        <w:rPr>
          <w:lang w:val="it-IT"/>
        </w:rPr>
      </w:pPr>
    </w:p>
    <w:p w14:paraId="2099D7C9" w14:textId="1A3FBD0A" w:rsidR="0094272D" w:rsidRPr="004B213F" w:rsidRDefault="00EF5977" w:rsidP="00EF5977">
      <w:pPr>
        <w:rPr>
          <w:rFonts w:ascii="Marianne" w:hAnsi="Marianne" w:cs="Times New Roman"/>
          <w:lang w:val="it-IT" w:eastAsia="ar-SA"/>
        </w:rPr>
      </w:pPr>
      <w:r w:rsidRPr="004B213F">
        <w:rPr>
          <w:lang w:val="it-IT"/>
        </w:rPr>
        <w:lastRenderedPageBreak/>
        <w:t xml:space="preserve"> Ha come oggetto di fornire servizi sulla consulenza del lavoro e sull’elaborazione delle paghe per </w:t>
      </w:r>
      <w:proofErr w:type="gramStart"/>
      <w:r w:rsidRPr="004B213F">
        <w:rPr>
          <w:lang w:val="it-IT"/>
        </w:rPr>
        <w:t>le enti</w:t>
      </w:r>
      <w:proofErr w:type="gramEnd"/>
      <w:r w:rsidRPr="004B213F">
        <w:rPr>
          <w:lang w:val="it-IT"/>
        </w:rPr>
        <w:t xml:space="preserve"> francesi in Italia e in Vaticano.</w:t>
      </w:r>
    </w:p>
    <w:p w14:paraId="48F7EEFE" w14:textId="77777777" w:rsidR="0094272D" w:rsidRPr="004B213F" w:rsidRDefault="0094272D" w:rsidP="0094272D">
      <w:pPr>
        <w:rPr>
          <w:rFonts w:ascii="Marianne" w:hAnsi="Marianne" w:cs="Times New Roman"/>
          <w:lang w:val="it-IT" w:eastAsia="ar-SA"/>
        </w:rPr>
      </w:pPr>
    </w:p>
    <w:p w14:paraId="6A987038" w14:textId="77777777" w:rsidR="007E7BC6" w:rsidRPr="004B213F" w:rsidRDefault="00494494">
      <w:pPr>
        <w:spacing w:before="57"/>
        <w:jc w:val="both"/>
        <w:rPr>
          <w:rFonts w:ascii="Marianne" w:hAnsi="Marianne" w:cs="Times New Roman"/>
          <w:b/>
          <w:lang w:val="it-IT"/>
        </w:rPr>
      </w:pPr>
      <w:r w:rsidRPr="004B213F">
        <w:rPr>
          <w:rFonts w:ascii="Marianne" w:hAnsi="Marianne"/>
          <w:b/>
          <w:lang w:val="it-IT"/>
        </w:rPr>
        <w:t xml:space="preserve">A2 - </w:t>
      </w:r>
      <w:r w:rsidRPr="004B213F">
        <w:rPr>
          <w:rFonts w:ascii="Marianne" w:hAnsi="Marianne" w:cs="Times New Roman"/>
          <w:b/>
          <w:lang w:val="it-IT"/>
        </w:rPr>
        <w:t xml:space="preserve">Procedura di aggiudicazione e forma dell'Accordo quadro </w:t>
      </w:r>
    </w:p>
    <w:p w14:paraId="75160E66" w14:textId="77777777" w:rsidR="00893312" w:rsidRPr="004B213F" w:rsidRDefault="00893312" w:rsidP="00893312">
      <w:pPr>
        <w:suppressAutoHyphens/>
        <w:jc w:val="both"/>
        <w:rPr>
          <w:rFonts w:ascii="Marianne" w:hAnsi="Marianne" w:cs="Times New Roman"/>
          <w:lang w:val="it-IT" w:eastAsia="ar-SA"/>
        </w:rPr>
      </w:pPr>
    </w:p>
    <w:p w14:paraId="6A335B22" w14:textId="77777777" w:rsidR="007E7BC6" w:rsidRPr="004B213F" w:rsidRDefault="00494494">
      <w:pPr>
        <w:suppressAutoHyphens/>
        <w:jc w:val="both"/>
        <w:rPr>
          <w:rFonts w:ascii="Marianne" w:hAnsi="Marianne" w:cs="Times New Roman"/>
          <w:bCs/>
          <w:u w:val="single"/>
          <w:lang w:val="it-IT"/>
        </w:rPr>
      </w:pPr>
      <w:r w:rsidRPr="004B213F">
        <w:rPr>
          <w:rFonts w:ascii="Marianne" w:hAnsi="Marianne" w:cs="Times New Roman"/>
          <w:lang w:val="it-IT" w:eastAsia="ar-SA"/>
        </w:rPr>
        <w:t xml:space="preserve">La consultazione si svolge </w:t>
      </w:r>
      <w:r w:rsidRPr="004B213F">
        <w:rPr>
          <w:rFonts w:ascii="Marianne" w:hAnsi="Marianne" w:cs="Arial"/>
          <w:color w:val="000000"/>
          <w:lang w:val="it-IT"/>
        </w:rPr>
        <w:t xml:space="preserve">secondo </w:t>
      </w:r>
      <w:r w:rsidRPr="004B213F">
        <w:rPr>
          <w:rFonts w:ascii="Marianne" w:hAnsi="Marianne" w:cs="Times New Roman"/>
          <w:lang w:val="it-IT" w:eastAsia="ar-SA"/>
        </w:rPr>
        <w:t>la procedura formalizzata (gara d'appalto aperta)</w:t>
      </w:r>
      <w:r w:rsidRPr="004B213F">
        <w:rPr>
          <w:lang w:val="it-IT"/>
        </w:rPr>
        <w:t xml:space="preserve">. </w:t>
      </w:r>
    </w:p>
    <w:p w14:paraId="61DE84CE" w14:textId="77777777" w:rsidR="00EF5977" w:rsidRPr="004B213F" w:rsidRDefault="00EF5977" w:rsidP="00EF5977">
      <w:pPr>
        <w:suppressAutoHyphens/>
        <w:jc w:val="both"/>
        <w:rPr>
          <w:rFonts w:ascii="Marianne" w:hAnsi="Marianne" w:cs="Times New Roman"/>
          <w:iCs/>
          <w:lang w:val="it-IT" w:eastAsia="ar-SA"/>
        </w:rPr>
      </w:pPr>
      <w:r w:rsidRPr="004B213F">
        <w:rPr>
          <w:rFonts w:ascii="Marianne" w:hAnsi="Marianne" w:cs="Times New Roman"/>
          <w:iCs/>
          <w:lang w:val="it-IT" w:eastAsia="ar-SA"/>
        </w:rPr>
        <w:t>Il presente appalto prende la forma di un Accordo quadro con ordini di acquisti stipulato con un unico fornitore.</w:t>
      </w:r>
    </w:p>
    <w:p w14:paraId="3099AF00" w14:textId="77777777" w:rsidR="00EF5977" w:rsidRPr="004B213F" w:rsidRDefault="00EF5977" w:rsidP="00EF5977">
      <w:pPr>
        <w:suppressAutoHyphens/>
        <w:jc w:val="both"/>
        <w:rPr>
          <w:rFonts w:ascii="Marianne" w:hAnsi="Marianne" w:cs="Times New Roman"/>
          <w:iCs/>
          <w:lang w:val="it-IT" w:eastAsia="ar-SA"/>
        </w:rPr>
      </w:pPr>
      <w:r w:rsidRPr="004B213F">
        <w:rPr>
          <w:rFonts w:ascii="Marianne" w:hAnsi="Marianne" w:cs="Times New Roman"/>
          <w:iCs/>
          <w:lang w:val="it-IT" w:eastAsia="ar-SA"/>
        </w:rPr>
        <w:t>Il titolare dell’appalto firma l’atto di impegno dell’Accordo quadro.</w:t>
      </w:r>
    </w:p>
    <w:p w14:paraId="12DB5683" w14:textId="77777777" w:rsidR="00EF5977" w:rsidRPr="004B213F" w:rsidRDefault="00EF5977" w:rsidP="00EF5977">
      <w:pPr>
        <w:suppressAutoHyphens/>
        <w:jc w:val="both"/>
        <w:rPr>
          <w:rFonts w:ascii="Marianne" w:hAnsi="Marianne" w:cs="Times New Roman"/>
          <w:iCs/>
          <w:lang w:val="it-IT" w:eastAsia="ar-SA"/>
        </w:rPr>
      </w:pPr>
      <w:r w:rsidRPr="004B213F">
        <w:rPr>
          <w:rFonts w:ascii="Marianne" w:hAnsi="Marianne" w:cs="Times New Roman"/>
          <w:iCs/>
          <w:lang w:val="it-IT" w:eastAsia="ar-SA"/>
        </w:rPr>
        <w:t>Per l’esecuzione dell’Accordo quadro, appalti successivi saranno fatti con le entità membri della centrale di committenza.</w:t>
      </w:r>
    </w:p>
    <w:p w14:paraId="0392AC52" w14:textId="77777777" w:rsidR="00EF5977" w:rsidRPr="004B213F" w:rsidRDefault="00EF5977" w:rsidP="00EF5977">
      <w:pPr>
        <w:suppressAutoHyphens/>
        <w:jc w:val="both"/>
        <w:rPr>
          <w:rFonts w:ascii="Marianne" w:hAnsi="Marianne" w:cs="Times New Roman"/>
          <w:iCs/>
          <w:lang w:val="it-IT" w:eastAsia="ar-SA"/>
        </w:rPr>
      </w:pPr>
      <w:r w:rsidRPr="004B213F">
        <w:rPr>
          <w:rFonts w:ascii="Marianne" w:hAnsi="Marianne" w:cs="Times New Roman"/>
          <w:iCs/>
          <w:lang w:val="it-IT" w:eastAsia="ar-SA"/>
        </w:rPr>
        <w:t>Le entità autorizzano e pagano le fatture dal proprio bilancio.</w:t>
      </w:r>
    </w:p>
    <w:p w14:paraId="6C11AD32" w14:textId="2CE97944" w:rsidR="000E37A2" w:rsidRPr="004B213F" w:rsidRDefault="00EF5977" w:rsidP="00EF5977">
      <w:pPr>
        <w:suppressAutoHyphens/>
        <w:jc w:val="both"/>
        <w:rPr>
          <w:rFonts w:ascii="Marianne" w:hAnsi="Marianne" w:cs="Times New Roman"/>
          <w:lang w:val="it-IT" w:eastAsia="ar-SA"/>
        </w:rPr>
      </w:pPr>
      <w:r w:rsidRPr="004B213F">
        <w:rPr>
          <w:rFonts w:ascii="Marianne" w:hAnsi="Marianne" w:cs="Times New Roman"/>
          <w:iCs/>
          <w:lang w:val="it-IT" w:eastAsia="ar-SA"/>
        </w:rPr>
        <w:t>Gli ordini vengono effettuati da ciascuna entità in base alle necessità.</w:t>
      </w:r>
    </w:p>
    <w:p w14:paraId="4567F744" w14:textId="77777777" w:rsidR="00EF5977" w:rsidRPr="004B213F" w:rsidRDefault="00EF5977">
      <w:pPr>
        <w:spacing w:before="57"/>
        <w:jc w:val="both"/>
        <w:rPr>
          <w:rFonts w:ascii="Marianne" w:hAnsi="Marianne"/>
          <w:b/>
          <w:lang w:val="it-IT"/>
        </w:rPr>
      </w:pPr>
    </w:p>
    <w:p w14:paraId="7D2E350C" w14:textId="13DDF761" w:rsidR="007E7BC6" w:rsidRPr="004B213F" w:rsidRDefault="00494494">
      <w:pPr>
        <w:spacing w:before="57"/>
        <w:jc w:val="both"/>
        <w:rPr>
          <w:rFonts w:ascii="Marianne" w:hAnsi="Marianne"/>
          <w:b/>
          <w:lang w:val="it-IT"/>
        </w:rPr>
      </w:pPr>
      <w:r w:rsidRPr="004B213F">
        <w:rPr>
          <w:rFonts w:ascii="Marianne" w:hAnsi="Marianne"/>
          <w:b/>
          <w:lang w:val="it-IT"/>
        </w:rPr>
        <w:t>A3- Durata dell'accordo quadro</w:t>
      </w:r>
    </w:p>
    <w:p w14:paraId="70B5FE20" w14:textId="77777777" w:rsidR="00151847" w:rsidRPr="004B213F" w:rsidRDefault="00151847" w:rsidP="00893312">
      <w:pPr>
        <w:autoSpaceDE w:val="0"/>
        <w:autoSpaceDN w:val="0"/>
        <w:adjustRightInd w:val="0"/>
        <w:jc w:val="both"/>
        <w:rPr>
          <w:rFonts w:ascii="Marianne" w:hAnsi="Marianne" w:cs="Times New Roman"/>
          <w:highlight w:val="yellow"/>
          <w:lang w:val="it-IT"/>
        </w:rPr>
      </w:pPr>
    </w:p>
    <w:p w14:paraId="10E2F9B4" w14:textId="77777777" w:rsidR="007E7BC6" w:rsidRPr="004B213F" w:rsidRDefault="00494494">
      <w:pPr>
        <w:autoSpaceDE w:val="0"/>
        <w:autoSpaceDN w:val="0"/>
        <w:adjustRightInd w:val="0"/>
        <w:jc w:val="both"/>
        <w:rPr>
          <w:rFonts w:ascii="Marianne" w:hAnsi="Marianne" w:cs="Times New Roman"/>
          <w:lang w:val="it-IT"/>
        </w:rPr>
      </w:pPr>
      <w:r w:rsidRPr="004B213F">
        <w:rPr>
          <w:rFonts w:ascii="Marianne" w:hAnsi="Marianne" w:cs="Times New Roman"/>
          <w:lang w:val="it-IT"/>
        </w:rPr>
        <w:t>L'accordo quadro è concluso per un periodo iniziale a partire dalla notifica del contratto, con inizio dei servizi il 1° gennaio 2025 e termine il 31 dicembre 2028.</w:t>
      </w:r>
    </w:p>
    <w:p w14:paraId="6E922D67" w14:textId="77777777" w:rsidR="007E7BC6" w:rsidRPr="004B213F" w:rsidRDefault="00494494">
      <w:pPr>
        <w:autoSpaceDE w:val="0"/>
        <w:autoSpaceDN w:val="0"/>
        <w:adjustRightInd w:val="0"/>
        <w:jc w:val="both"/>
        <w:rPr>
          <w:rFonts w:ascii="Marianne" w:hAnsi="Marianne" w:cs="Times New Roman"/>
          <w:lang w:val="it-IT"/>
        </w:rPr>
      </w:pPr>
      <w:r w:rsidRPr="004B213F">
        <w:rPr>
          <w:rFonts w:ascii="Marianne" w:hAnsi="Marianne" w:cs="Times New Roman"/>
          <w:lang w:val="it-IT"/>
        </w:rPr>
        <w:t>Non può essere rinnovato</w:t>
      </w:r>
      <w:r w:rsidR="00893312" w:rsidRPr="004B213F">
        <w:rPr>
          <w:rFonts w:ascii="Marianne" w:hAnsi="Marianne" w:cs="Times New Roman"/>
          <w:lang w:val="it-IT"/>
        </w:rPr>
        <w:t xml:space="preserve">. </w:t>
      </w:r>
    </w:p>
    <w:p w14:paraId="78E4BF67" w14:textId="77777777" w:rsidR="00893312" w:rsidRPr="004B213F" w:rsidRDefault="00893312" w:rsidP="00893312">
      <w:pPr>
        <w:suppressAutoHyphens/>
        <w:jc w:val="both"/>
        <w:rPr>
          <w:rFonts w:ascii="Marianne" w:hAnsi="Marianne" w:cs="Times New Roman"/>
          <w:lang w:val="it-IT" w:eastAsia="ar-SA"/>
        </w:rPr>
      </w:pPr>
    </w:p>
    <w:p w14:paraId="7A8FBD56" w14:textId="77777777" w:rsidR="007E7BC6" w:rsidRPr="004B213F" w:rsidRDefault="00494494">
      <w:pPr>
        <w:rPr>
          <w:rFonts w:ascii="Marianne" w:hAnsi="Marianne" w:cs="Arial"/>
          <w:sz w:val="24"/>
          <w:szCs w:val="24"/>
          <w:u w:val="single"/>
          <w:lang w:val="it-IT"/>
        </w:rPr>
      </w:pPr>
      <w:r w:rsidRPr="004B213F">
        <w:rPr>
          <w:rFonts w:ascii="Marianne" w:hAnsi="Marianne" w:cs="Arial"/>
          <w:b/>
          <w:bCs/>
          <w:sz w:val="24"/>
          <w:szCs w:val="24"/>
          <w:u w:val="single"/>
          <w:lang w:val="it-IT"/>
        </w:rPr>
        <w:t>B - Impegno del candidato</w:t>
      </w:r>
    </w:p>
    <w:p w14:paraId="775F943C" w14:textId="77777777" w:rsidR="0027580C" w:rsidRPr="004B213F" w:rsidRDefault="0027580C">
      <w:pPr>
        <w:rPr>
          <w:rFonts w:ascii="Marianne" w:hAnsi="Marianne" w:cs="Times New Roman"/>
          <w:sz w:val="28"/>
          <w:szCs w:val="28"/>
          <w:lang w:val="it-IT"/>
        </w:rPr>
      </w:pPr>
    </w:p>
    <w:p w14:paraId="28C6B5B6" w14:textId="77777777" w:rsidR="007E7BC6" w:rsidRPr="004B213F" w:rsidRDefault="00494494">
      <w:pPr>
        <w:pStyle w:val="Titre2"/>
        <w:tabs>
          <w:tab w:val="left" w:pos="2268"/>
        </w:tabs>
        <w:rPr>
          <w:rFonts w:ascii="Marianne" w:hAnsi="Marianne" w:cs="Arial"/>
          <w:sz w:val="22"/>
          <w:szCs w:val="22"/>
          <w:lang w:val="it-IT"/>
        </w:rPr>
      </w:pPr>
      <w:r w:rsidRPr="004B213F">
        <w:rPr>
          <w:rFonts w:ascii="Marianne" w:hAnsi="Marianne" w:cs="Arial"/>
          <w:sz w:val="22"/>
          <w:szCs w:val="22"/>
          <w:lang w:val="it-IT"/>
        </w:rPr>
        <w:t>B1 - Identificazione e impegno dei candidati :</w:t>
      </w:r>
    </w:p>
    <w:p w14:paraId="6A35E0F4" w14:textId="77777777" w:rsidR="007E7BC6" w:rsidRPr="004B213F" w:rsidRDefault="00494494">
      <w:pPr>
        <w:pStyle w:val="fcase1ertab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(Barrare le caselle appropriate).</w:t>
      </w:r>
    </w:p>
    <w:p w14:paraId="3003E8AD" w14:textId="77777777" w:rsidR="00113DD0" w:rsidRPr="004B213F" w:rsidRDefault="00113DD0" w:rsidP="00A40F3A">
      <w:pPr>
        <w:tabs>
          <w:tab w:val="left" w:pos="851"/>
        </w:tabs>
        <w:jc w:val="both"/>
        <w:rPr>
          <w:rFonts w:ascii="Marianne" w:hAnsi="Marianne" w:cs="Arial"/>
          <w:lang w:val="it-IT"/>
        </w:rPr>
      </w:pPr>
    </w:p>
    <w:p w14:paraId="21020E3D" w14:textId="6A127DA2" w:rsidR="007E7BC6" w:rsidRPr="004B213F" w:rsidRDefault="00494494">
      <w:pPr>
        <w:tabs>
          <w:tab w:val="left" w:pos="851"/>
        </w:tabs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Avendo preso atto dei seguenti elementi costitutivi del</w:t>
      </w:r>
      <w:r w:rsidR="00EF5977" w:rsidRPr="004B213F">
        <w:rPr>
          <w:rFonts w:ascii="Marianne" w:hAnsi="Marianne" w:cs="Arial"/>
          <w:lang w:val="it-IT"/>
        </w:rPr>
        <w:t>l’appalto</w:t>
      </w:r>
      <w:r w:rsidRPr="004B213F">
        <w:rPr>
          <w:rFonts w:ascii="Marianne" w:hAnsi="Marianne" w:cs="Arial"/>
          <w:lang w:val="it-IT"/>
        </w:rPr>
        <w:t xml:space="preserve"> o dell'accordo quadro:</w:t>
      </w:r>
    </w:p>
    <w:p w14:paraId="66E90862" w14:textId="77777777" w:rsidR="007E7BC6" w:rsidRPr="004B213F" w:rsidRDefault="00494494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bdr w:val="single" w:sz="4" w:space="0" w:color="auto"/>
          <w:shd w:val="clear" w:color="auto" w:fill="D9D9D9" w:themeFill="background1" w:themeFillShade="D9"/>
          <w:lang w:val="it-IT"/>
        </w:rPr>
        <w:t xml:space="preserve">X </w:t>
      </w:r>
      <w:r w:rsidRPr="004B213F">
        <w:rPr>
          <w:rFonts w:ascii="Marianne" w:hAnsi="Marianne" w:cs="Arial"/>
          <w:lang w:val="it-IT"/>
        </w:rPr>
        <w:t xml:space="preserve">CCP </w:t>
      </w:r>
      <w:r w:rsidR="00A85EA9" w:rsidRPr="004B213F">
        <w:rPr>
          <w:rFonts w:ascii="Marianne" w:hAnsi="Marianne" w:cs="Arial"/>
          <w:lang w:val="it-IT"/>
        </w:rPr>
        <w:t xml:space="preserve">n°24-2 GC IMPRIM </w:t>
      </w:r>
      <w:r w:rsidR="00AB6C07" w:rsidRPr="004B213F">
        <w:rPr>
          <w:rFonts w:ascii="Marianne" w:hAnsi="Marianne" w:cs="Arial"/>
          <w:lang w:val="it-IT"/>
        </w:rPr>
        <w:t>IT e relative appendici</w:t>
      </w:r>
      <w:r w:rsidR="00E01BA2" w:rsidRPr="004B213F">
        <w:rPr>
          <w:rFonts w:ascii="Marianne" w:hAnsi="Marianne" w:cs="Arial"/>
          <w:lang w:val="it-IT"/>
        </w:rPr>
        <w:t>;</w:t>
      </w:r>
    </w:p>
    <w:p w14:paraId="14F389B8" w14:textId="77777777" w:rsidR="007E7BC6" w:rsidRPr="004B213F" w:rsidRDefault="00494494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 w:cs="Arial"/>
          <w:lang w:val="it-IT"/>
        </w:rPr>
      </w:pPr>
      <w:proofErr w:type="spellStart"/>
      <w:r w:rsidRPr="004B213F">
        <w:rPr>
          <w:rFonts w:ascii="Marianne" w:hAnsi="Marianne" w:cs="Arial"/>
          <w:bdr w:val="single" w:sz="4" w:space="0" w:color="auto"/>
          <w:shd w:val="clear" w:color="auto" w:fill="D9D9D9" w:themeFill="background1" w:themeFillShade="D9"/>
          <w:lang w:val="it-IT"/>
        </w:rPr>
        <w:t>X</w:t>
      </w:r>
      <w:proofErr w:type="spellEnd"/>
      <w:r w:rsidRPr="004B213F">
        <w:rPr>
          <w:rFonts w:ascii="Marianne" w:hAnsi="Marianne" w:cs="Arial"/>
          <w:bdr w:val="single" w:sz="4" w:space="0" w:color="auto"/>
          <w:shd w:val="clear" w:color="auto" w:fill="D9D9D9" w:themeFill="background1" w:themeFillShade="D9"/>
          <w:lang w:val="it-IT"/>
        </w:rPr>
        <w:t xml:space="preserve"> </w:t>
      </w:r>
      <w:r w:rsidR="00A40F3A" w:rsidRPr="004B213F">
        <w:rPr>
          <w:rFonts w:ascii="Marianne" w:hAnsi="Marianne" w:cs="Arial"/>
          <w:lang w:val="it-IT"/>
        </w:rPr>
        <w:t xml:space="preserve">Altro: documenti elencati nell'articolo </w:t>
      </w:r>
      <w:r w:rsidR="0094272D" w:rsidRPr="004B213F">
        <w:rPr>
          <w:rFonts w:ascii="Marianne" w:hAnsi="Marianne" w:cs="Arial"/>
          <w:lang w:val="it-IT"/>
        </w:rPr>
        <w:t xml:space="preserve">6 </w:t>
      </w:r>
      <w:r w:rsidR="00540D13" w:rsidRPr="004B213F">
        <w:rPr>
          <w:rFonts w:ascii="Marianne" w:hAnsi="Marianne" w:cs="Arial"/>
          <w:lang w:val="it-IT"/>
        </w:rPr>
        <w:t xml:space="preserve">del CCP </w:t>
      </w:r>
      <w:r w:rsidR="00A40F3A" w:rsidRPr="004B213F">
        <w:rPr>
          <w:rFonts w:ascii="Marianne" w:hAnsi="Marianne" w:cs="Arial"/>
          <w:lang w:val="it-IT"/>
        </w:rPr>
        <w:t xml:space="preserve">di cui </w:t>
      </w:r>
      <w:r w:rsidR="00620407" w:rsidRPr="004B213F">
        <w:rPr>
          <w:rFonts w:ascii="Marianne" w:hAnsi="Marianne" w:cs="Arial"/>
          <w:lang w:val="it-IT"/>
        </w:rPr>
        <w:t>sopra</w:t>
      </w:r>
      <w:r w:rsidR="00A40F3A" w:rsidRPr="004B213F">
        <w:rPr>
          <w:rFonts w:ascii="Marianne" w:hAnsi="Marianne" w:cs="Arial"/>
          <w:lang w:val="it-IT"/>
        </w:rPr>
        <w:t xml:space="preserve">. </w:t>
      </w:r>
    </w:p>
    <w:p w14:paraId="5DF723D2" w14:textId="77777777" w:rsidR="003E668F" w:rsidRPr="004B213F" w:rsidRDefault="003E668F">
      <w:pPr>
        <w:jc w:val="both"/>
        <w:rPr>
          <w:rFonts w:ascii="Marianne" w:hAnsi="Marianne" w:cs="Arial"/>
          <w:lang w:val="it-IT"/>
        </w:rPr>
      </w:pPr>
    </w:p>
    <w:p w14:paraId="6D26102B" w14:textId="77777777" w:rsidR="007E7BC6" w:rsidRPr="004B213F" w:rsidRDefault="00494494">
      <w:pPr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e in conformità alle loro clausole e disposizioni,</w:t>
      </w:r>
    </w:p>
    <w:p w14:paraId="68473C80" w14:textId="77777777" w:rsidR="00A3499A" w:rsidRPr="004B213F" w:rsidRDefault="00A3499A">
      <w:pPr>
        <w:jc w:val="both"/>
        <w:rPr>
          <w:rFonts w:ascii="Marianne" w:hAnsi="Marianne" w:cs="Arial"/>
          <w:lang w:val="it-IT"/>
        </w:rPr>
      </w:pPr>
    </w:p>
    <w:p w14:paraId="0FE8F682" w14:textId="77777777" w:rsidR="007E7BC6" w:rsidRPr="004B213F" w:rsidRDefault="00494494">
      <w:pPr>
        <w:ind w:left="851"/>
        <w:jc w:val="both"/>
        <w:rPr>
          <w:rFonts w:ascii="Marianne" w:hAnsi="Marianne" w:cs="Arial"/>
          <w:lang w:val="it-IT"/>
        </w:rPr>
      </w:pPr>
      <w:r w:rsidRPr="001F5A5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5769EF" w:rsidRPr="004B213F">
        <w:rPr>
          <w:rFonts w:ascii="Marianne" w:hAnsi="Marianne" w:cs="Arial"/>
          <w:lang w:val="it-IT"/>
        </w:rPr>
        <w:instrText xml:space="preserve"> FORMCHECKBOX </w:instrText>
      </w:r>
      <w:r w:rsidR="004B213F">
        <w:rPr>
          <w:rFonts w:ascii="Marianne" w:hAnsi="Marianne" w:cs="Arial"/>
        </w:rPr>
      </w:r>
      <w:r w:rsidR="004B213F">
        <w:rPr>
          <w:rFonts w:ascii="Marianne" w:hAnsi="Marianne" w:cs="Arial"/>
        </w:rPr>
        <w:fldChar w:fldCharType="separate"/>
      </w:r>
      <w:r w:rsidRPr="001F5A5B">
        <w:rPr>
          <w:rFonts w:ascii="Marianne" w:hAnsi="Marianne" w:cs="Arial"/>
        </w:rPr>
        <w:fldChar w:fldCharType="end"/>
      </w:r>
      <w:r w:rsidR="0027580C" w:rsidRPr="004B213F">
        <w:rPr>
          <w:rFonts w:ascii="Marianne" w:hAnsi="Marianne" w:cs="Arial"/>
          <w:lang w:val="it-IT"/>
        </w:rPr>
        <w:t xml:space="preserve"> Il firmatario</w:t>
      </w:r>
    </w:p>
    <w:p w14:paraId="7745A44D" w14:textId="77777777" w:rsidR="007E7BC6" w:rsidRPr="004B213F" w:rsidRDefault="00494494">
      <w:pPr>
        <w:spacing w:before="120"/>
        <w:ind w:left="1701"/>
        <w:jc w:val="both"/>
        <w:rPr>
          <w:rFonts w:ascii="Marianne" w:hAnsi="Marianne" w:cs="Arial"/>
          <w:lang w:val="it-IT"/>
        </w:rPr>
      </w:pPr>
      <w:r w:rsidRPr="001F5A5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5769EF" w:rsidRPr="004B213F">
        <w:rPr>
          <w:rFonts w:ascii="Marianne" w:hAnsi="Marianne" w:cs="Arial"/>
          <w:lang w:val="it-IT"/>
        </w:rPr>
        <w:instrText xml:space="preserve"> FORMCHECKBOX </w:instrText>
      </w:r>
      <w:r w:rsidR="004B213F">
        <w:rPr>
          <w:rFonts w:ascii="Marianne" w:hAnsi="Marianne" w:cs="Arial"/>
        </w:rPr>
      </w:r>
      <w:r w:rsidR="004B213F">
        <w:rPr>
          <w:rFonts w:ascii="Marianne" w:hAnsi="Marianne" w:cs="Arial"/>
        </w:rPr>
        <w:fldChar w:fldCharType="separate"/>
      </w:r>
      <w:r w:rsidRPr="001F5A5B">
        <w:rPr>
          <w:rFonts w:ascii="Marianne" w:hAnsi="Marianne" w:cs="Arial"/>
        </w:rPr>
        <w:fldChar w:fldCharType="end"/>
      </w:r>
      <w:r w:rsidR="005769EF" w:rsidRPr="004B213F">
        <w:rPr>
          <w:rFonts w:ascii="Marianne" w:hAnsi="Marianne" w:cs="Arial"/>
          <w:lang w:val="it-IT"/>
        </w:rPr>
        <w:t xml:space="preserve"> si impegna, sulla base della propria offerta e per proprio conto ;</w:t>
      </w:r>
    </w:p>
    <w:p w14:paraId="45BD1E53" w14:textId="77777777" w:rsidR="007E7BC6" w:rsidRPr="004B213F" w:rsidRDefault="00494494">
      <w:pPr>
        <w:pStyle w:val="fcase1ertab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[Indicare la ragione sociale e la denominazione sociale del richiedente, gli indirizzi dello stabilimento e della sede legale (se diversa da quella dello stabilimento), l'indirizzo e-mail, i numeri di telefono e fax e il numero SIRET].</w:t>
      </w:r>
    </w:p>
    <w:p w14:paraId="034135D7" w14:textId="77777777" w:rsidR="0027580C" w:rsidRPr="004B213F" w:rsidRDefault="0027580C">
      <w:pPr>
        <w:jc w:val="both"/>
        <w:rPr>
          <w:rFonts w:ascii="Marianne" w:hAnsi="Marianne" w:cs="Arial"/>
          <w:lang w:val="it-IT"/>
        </w:rPr>
      </w:pPr>
    </w:p>
    <w:p w14:paraId="77BB2ADB" w14:textId="77777777" w:rsidR="007E7BC6" w:rsidRPr="004B213F" w:rsidRDefault="00494494">
      <w:pPr>
        <w:ind w:left="1701"/>
        <w:jc w:val="both"/>
        <w:rPr>
          <w:rFonts w:ascii="Marianne" w:hAnsi="Marianne" w:cs="Arial"/>
          <w:lang w:val="it-IT"/>
        </w:rPr>
      </w:pPr>
      <w:r w:rsidRPr="001F5A5B">
        <w:rPr>
          <w:rFonts w:ascii="Marianne" w:hAnsi="Marianne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="005769EF" w:rsidRPr="004B213F">
        <w:rPr>
          <w:rFonts w:ascii="Marianne" w:hAnsi="Marianne" w:cs="Arial"/>
          <w:lang w:val="it-IT"/>
        </w:rPr>
        <w:instrText xml:space="preserve"> FORMCHECKBOX </w:instrText>
      </w:r>
      <w:r w:rsidR="004B213F">
        <w:rPr>
          <w:rFonts w:ascii="Marianne" w:hAnsi="Marianne" w:cs="Arial"/>
        </w:rPr>
      </w:r>
      <w:r w:rsidR="004B213F">
        <w:rPr>
          <w:rFonts w:ascii="Marianne" w:hAnsi="Marianne" w:cs="Arial"/>
        </w:rPr>
        <w:fldChar w:fldCharType="separate"/>
      </w:r>
      <w:r w:rsidRPr="001F5A5B">
        <w:rPr>
          <w:rFonts w:ascii="Marianne" w:hAnsi="Marianne" w:cs="Arial"/>
        </w:rPr>
        <w:fldChar w:fldCharType="end"/>
      </w:r>
      <w:r w:rsidR="005769EF" w:rsidRPr="004B213F">
        <w:rPr>
          <w:rFonts w:ascii="Marianne" w:hAnsi="Marianne" w:cs="Arial"/>
          <w:lang w:val="it-IT"/>
        </w:rPr>
        <w:t xml:space="preserve"> impegna ........................... sulla base della sua offerta;</w:t>
      </w:r>
    </w:p>
    <w:p w14:paraId="626804C7" w14:textId="77777777" w:rsidR="007E7BC6" w:rsidRPr="004B213F" w:rsidRDefault="00494494">
      <w:pPr>
        <w:pStyle w:val="fcase1ertab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[Indicare la ragione sociale e la denominazione sociale del richiedente, gli indirizzi dello stabilimento e della sede legale (se diversa da quella dello stabilimento), l'indirizzo e-mail, i numeri di telefono e fax e il numero SIRET].</w:t>
      </w:r>
    </w:p>
    <w:p w14:paraId="4B8C2261" w14:textId="77777777" w:rsidR="00B056FA" w:rsidRPr="004B213F" w:rsidRDefault="00B056FA">
      <w:pPr>
        <w:pStyle w:val="fcase1ertab"/>
        <w:ind w:left="0" w:firstLine="0"/>
        <w:rPr>
          <w:rFonts w:ascii="Marianne" w:hAnsi="Marianne" w:cs="Arial"/>
          <w:lang w:val="it-IT"/>
        </w:rPr>
      </w:pPr>
    </w:p>
    <w:p w14:paraId="5A0FC624" w14:textId="77777777" w:rsidR="007E7BC6" w:rsidRPr="004B213F" w:rsidRDefault="00494494">
      <w:pPr>
        <w:pStyle w:val="fcase1ertab"/>
        <w:tabs>
          <w:tab w:val="left" w:pos="851"/>
        </w:tabs>
        <w:spacing w:before="120"/>
        <w:ind w:left="851" w:firstLine="0"/>
        <w:rPr>
          <w:rFonts w:ascii="Marianne" w:hAnsi="Marianne" w:cs="Arial"/>
          <w:i/>
          <w:lang w:val="it-IT"/>
        </w:rPr>
      </w:pPr>
      <w:r w:rsidRPr="001F5A5B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 w:cs="Arial"/>
          <w:lang w:val="it-IT"/>
        </w:rPr>
        <w:instrText xml:space="preserve"> FORMCHECKBOX </w:instrText>
      </w:r>
      <w:r w:rsidR="004B213F">
        <w:rPr>
          <w:rFonts w:ascii="Marianne" w:hAnsi="Marianne" w:cs="Arial"/>
        </w:rPr>
      </w:r>
      <w:r w:rsidR="004B213F">
        <w:rPr>
          <w:rFonts w:ascii="Marianne" w:hAnsi="Marianne" w:cs="Arial"/>
        </w:rPr>
        <w:fldChar w:fldCharType="separate"/>
      </w:r>
      <w:r w:rsidRPr="001F5A5B">
        <w:rPr>
          <w:rFonts w:ascii="Marianne" w:hAnsi="Marianne" w:cs="Arial"/>
        </w:rPr>
        <w:fldChar w:fldCharType="end"/>
      </w:r>
      <w:r w:rsidRPr="004B213F">
        <w:rPr>
          <w:rFonts w:ascii="Marianne" w:hAnsi="Marianne" w:cs="Arial"/>
          <w:lang w:val="it-IT"/>
        </w:rPr>
        <w:t xml:space="preserve"> Tutti i membri del consorzio si impegnano, sulla base dell'offerta del consorzio ;</w:t>
      </w:r>
    </w:p>
    <w:p w14:paraId="2A314A4A" w14:textId="77777777" w:rsidR="007E7BC6" w:rsidRPr="004B213F" w:rsidRDefault="00494494">
      <w:pPr>
        <w:pStyle w:val="fcase1ertab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[Indicare la denominazione commerciale e la ragione sociale di ciascun membro del raggruppamento, gli indirizzi dello stabilimento e della sede legale (se diversa da quella dello stabilimento), l'indirizzo e-mail, i numeri di telefono e di fax e il numero SIRET].</w:t>
      </w:r>
    </w:p>
    <w:p w14:paraId="3FFBD259" w14:textId="77777777" w:rsidR="00316035" w:rsidRPr="004B213F" w:rsidRDefault="00316035" w:rsidP="00A40F3A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lang w:val="it-IT"/>
        </w:rPr>
      </w:pPr>
    </w:p>
    <w:p w14:paraId="3AC17587" w14:textId="77777777" w:rsidR="007E7BC6" w:rsidRPr="004B213F" w:rsidRDefault="00494494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 xml:space="preserve">di eseguire i servizi </w:t>
      </w:r>
      <w:r w:rsidR="00F579EE" w:rsidRPr="004B213F">
        <w:rPr>
          <w:rFonts w:ascii="Marianne" w:hAnsi="Marianne" w:cs="Arial"/>
          <w:lang w:val="it-IT"/>
        </w:rPr>
        <w:t>richiesti</w:t>
      </w:r>
      <w:r w:rsidR="002F709F" w:rsidRPr="004B213F">
        <w:rPr>
          <w:rFonts w:ascii="Marianne" w:hAnsi="Marianne" w:cs="Arial"/>
          <w:lang w:val="it-IT"/>
        </w:rPr>
        <w:t xml:space="preserve">, ai prezzi indicati nel </w:t>
      </w:r>
      <w:r w:rsidR="0039226C" w:rsidRPr="004B213F">
        <w:rPr>
          <w:rFonts w:ascii="Marianne" w:hAnsi="Marianne" w:cs="Arial"/>
          <w:lang w:val="it-IT"/>
        </w:rPr>
        <w:t>quadro finanziario</w:t>
      </w:r>
      <w:r w:rsidR="00D03144" w:rsidRPr="004B213F">
        <w:rPr>
          <w:rFonts w:ascii="Marianne" w:hAnsi="Marianne" w:cs="Arial"/>
          <w:lang w:val="it-IT"/>
        </w:rPr>
        <w:t>.</w:t>
      </w:r>
    </w:p>
    <w:p w14:paraId="2AC683AD" w14:textId="77777777" w:rsidR="00606C61" w:rsidRPr="004B213F" w:rsidRDefault="00606C61" w:rsidP="00606C61">
      <w:pPr>
        <w:tabs>
          <w:tab w:val="left" w:pos="568"/>
          <w:tab w:val="left" w:pos="851"/>
        </w:tabs>
        <w:ind w:right="-69"/>
        <w:jc w:val="center"/>
        <w:rPr>
          <w:rFonts w:ascii="Marianne" w:hAnsi="Marianne" w:cs="Arial"/>
          <w:lang w:val="it-IT"/>
        </w:rPr>
      </w:pPr>
    </w:p>
    <w:p w14:paraId="1CB65034" w14:textId="286171BC" w:rsidR="007E7BC6" w:rsidRPr="004B213F" w:rsidRDefault="00494494">
      <w:pPr>
        <w:tabs>
          <w:tab w:val="left" w:pos="568"/>
          <w:tab w:val="left" w:pos="851"/>
        </w:tabs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 xml:space="preserve">Data di determinazione del prezzo: </w:t>
      </w:r>
      <w:r w:rsidR="00AB6C07" w:rsidRPr="004B213F">
        <w:rPr>
          <w:rFonts w:ascii="Marianne" w:hAnsi="Marianne" w:cs="Arial"/>
          <w:lang w:val="it-IT"/>
        </w:rPr>
        <w:t xml:space="preserve">data di presentazione dell'offerta </w:t>
      </w:r>
      <w:r w:rsidR="004B213F" w:rsidRPr="004B213F">
        <w:rPr>
          <w:rFonts w:ascii="Marianne" w:hAnsi="Marianne" w:cs="Arial"/>
          <w:lang w:val="it-IT"/>
        </w:rPr>
        <w:t>18/11</w:t>
      </w:r>
      <w:r w:rsidR="00AB6C07" w:rsidRPr="004B213F">
        <w:rPr>
          <w:rFonts w:ascii="Marianne" w:hAnsi="Marianne" w:cs="Arial"/>
          <w:lang w:val="it-IT"/>
        </w:rPr>
        <w:t>/2024</w:t>
      </w:r>
    </w:p>
    <w:p w14:paraId="192F91E4" w14:textId="77777777" w:rsidR="00606C61" w:rsidRPr="004B213F" w:rsidRDefault="00606C61" w:rsidP="00606C61">
      <w:pPr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rPr>
          <w:rFonts w:ascii="Marianne" w:hAnsi="Marianne" w:cs="Arial"/>
          <w:highlight w:val="yellow"/>
          <w:lang w:val="it-IT"/>
        </w:rPr>
      </w:pPr>
    </w:p>
    <w:p w14:paraId="50FC97BE" w14:textId="77777777" w:rsidR="007E7BC6" w:rsidRPr="004B213F" w:rsidRDefault="00B776BF">
      <w:pPr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lastRenderedPageBreak/>
        <w:t>Importo al lordo delle imposte in cifre</w:t>
      </w:r>
      <w:r w:rsidRPr="004B213F">
        <w:rPr>
          <w:rFonts w:ascii="Marianne" w:hAnsi="Marianne" w:cs="Arial"/>
          <w:lang w:val="it-IT"/>
        </w:rPr>
        <w:tab/>
        <w:t xml:space="preserve">: </w:t>
      </w:r>
      <w:r w:rsidR="00151847" w:rsidRPr="004B213F">
        <w:rPr>
          <w:rFonts w:ascii="Marianne" w:hAnsi="Marianne" w:cs="Arial"/>
          <w:lang w:val="it-IT"/>
        </w:rPr>
        <w:tab/>
        <w:t>€</w:t>
      </w:r>
    </w:p>
    <w:p w14:paraId="05562B8B" w14:textId="77777777" w:rsidR="007E7BC6" w:rsidRPr="004B213F" w:rsidRDefault="00494494">
      <w:pPr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 xml:space="preserve">Importo al lordo delle imposte in </w:t>
      </w:r>
      <w:r w:rsidRPr="004B213F">
        <w:rPr>
          <w:rFonts w:ascii="Marianne" w:hAnsi="Marianne" w:cs="Arial"/>
          <w:lang w:val="it-IT"/>
        </w:rPr>
        <w:tab/>
        <w:t>parole</w:t>
      </w:r>
      <w:r w:rsidR="00151847" w:rsidRPr="004B213F">
        <w:rPr>
          <w:rFonts w:ascii="Marianne" w:hAnsi="Marianne" w:cs="Arial"/>
          <w:lang w:val="it-IT"/>
        </w:rPr>
        <w:t xml:space="preserve">: </w:t>
      </w:r>
      <w:r w:rsidR="00151847" w:rsidRPr="004B213F">
        <w:rPr>
          <w:rFonts w:ascii="Marianne" w:hAnsi="Marianne" w:cs="Arial"/>
          <w:lang w:val="it-IT"/>
        </w:rPr>
        <w:tab/>
        <w:t>€</w:t>
      </w:r>
    </w:p>
    <w:p w14:paraId="55D12CF7" w14:textId="77777777" w:rsidR="00606C61" w:rsidRPr="004B213F" w:rsidRDefault="00151847" w:rsidP="00606C61">
      <w:pPr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ab/>
      </w:r>
    </w:p>
    <w:p w14:paraId="54B6E5C8" w14:textId="2A3F8F38" w:rsidR="007E7BC6" w:rsidRPr="004B213F" w:rsidRDefault="00494494">
      <w:pPr>
        <w:tabs>
          <w:tab w:val="left" w:pos="568"/>
          <w:tab w:val="left" w:pos="709"/>
          <w:tab w:val="left" w:pos="851"/>
          <w:tab w:val="left" w:pos="3686"/>
          <w:tab w:val="right" w:pos="9072"/>
        </w:tabs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Aliquota IVA (indicativ</w:t>
      </w:r>
      <w:r w:rsidR="00EF5977" w:rsidRPr="004B213F">
        <w:rPr>
          <w:rFonts w:ascii="Marianne" w:hAnsi="Marianne" w:cs="Arial"/>
          <w:lang w:val="it-IT"/>
        </w:rPr>
        <w:t>a)</w:t>
      </w:r>
      <w:r w:rsidRPr="004B213F">
        <w:rPr>
          <w:rFonts w:ascii="Marianne" w:hAnsi="Marianne" w:cs="Arial"/>
          <w:lang w:val="it-IT"/>
        </w:rPr>
        <w:t xml:space="preserve">: ..................................... </w:t>
      </w:r>
    </w:p>
    <w:p w14:paraId="079A12A2" w14:textId="77777777" w:rsidR="007E7BC6" w:rsidRPr="004B213F" w:rsidRDefault="00494494">
      <w:pPr>
        <w:tabs>
          <w:tab w:val="left" w:pos="568"/>
          <w:tab w:val="left" w:pos="709"/>
          <w:tab w:val="left" w:pos="851"/>
          <w:tab w:val="left" w:pos="3686"/>
          <w:tab w:val="left" w:pos="5670"/>
          <w:tab w:val="right" w:pos="9072"/>
        </w:tabs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Altre imposte (importo)</w:t>
      </w:r>
      <w:r w:rsidR="00151847" w:rsidRPr="004B213F">
        <w:rPr>
          <w:rFonts w:ascii="Marianne" w:hAnsi="Marianne" w:cs="Arial"/>
          <w:lang w:val="it-IT"/>
        </w:rPr>
        <w:t>:.........................................</w:t>
      </w:r>
    </w:p>
    <w:p w14:paraId="3CC996AF" w14:textId="77777777" w:rsidR="00606C61" w:rsidRPr="004B213F" w:rsidRDefault="00606C61" w:rsidP="00606C61">
      <w:pPr>
        <w:tabs>
          <w:tab w:val="left" w:pos="568"/>
          <w:tab w:val="left" w:pos="709"/>
          <w:tab w:val="left" w:pos="851"/>
          <w:tab w:val="left" w:pos="3686"/>
          <w:tab w:val="left" w:pos="6237"/>
          <w:tab w:val="left" w:pos="9356"/>
        </w:tabs>
        <w:jc w:val="both"/>
        <w:rPr>
          <w:rFonts w:ascii="Marianne" w:hAnsi="Marianne" w:cs="Arial"/>
          <w:lang w:val="it-IT"/>
        </w:rPr>
      </w:pPr>
    </w:p>
    <w:p w14:paraId="1CA69C81" w14:textId="77777777" w:rsidR="00606C61" w:rsidRPr="004B213F" w:rsidRDefault="00606C61" w:rsidP="00606C61">
      <w:pPr>
        <w:tabs>
          <w:tab w:val="left" w:pos="568"/>
          <w:tab w:val="left" w:pos="851"/>
        </w:tabs>
        <w:jc w:val="both"/>
        <w:rPr>
          <w:rFonts w:ascii="Marianne" w:hAnsi="Marianne" w:cs="Arial"/>
          <w:lang w:val="it-IT"/>
        </w:rPr>
      </w:pPr>
    </w:p>
    <w:p w14:paraId="3ECECE0A" w14:textId="77777777" w:rsidR="007E7BC6" w:rsidRPr="004B213F" w:rsidRDefault="00494494">
      <w:pPr>
        <w:tabs>
          <w:tab w:val="left" w:pos="568"/>
          <w:tab w:val="left" w:pos="851"/>
        </w:tabs>
        <w:ind w:right="-69"/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 xml:space="preserve">L'unità monetaria utilizzata per questo appalto pubblico è </w:t>
      </w:r>
      <w:r w:rsidR="00AB6C07" w:rsidRPr="004B213F">
        <w:rPr>
          <w:rFonts w:ascii="Marianne" w:hAnsi="Marianne" w:cs="Arial"/>
          <w:lang w:val="it-IT"/>
        </w:rPr>
        <w:t>l'euro</w:t>
      </w:r>
      <w:r w:rsidRPr="004B213F">
        <w:rPr>
          <w:rFonts w:ascii="Marianne" w:hAnsi="Marianne" w:cs="Arial"/>
          <w:lang w:val="it-IT"/>
        </w:rPr>
        <w:t>.</w:t>
      </w:r>
    </w:p>
    <w:p w14:paraId="1EC332EC" w14:textId="77777777" w:rsidR="007E7BC6" w:rsidRPr="004B213F" w:rsidRDefault="004377E8">
      <w:pPr>
        <w:tabs>
          <w:tab w:val="left" w:pos="568"/>
          <w:tab w:val="left" w:pos="851"/>
        </w:tabs>
        <w:ind w:right="-69"/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 xml:space="preserve">Le aliquote </w:t>
      </w:r>
      <w:r w:rsidR="00494494" w:rsidRPr="004B213F">
        <w:rPr>
          <w:rFonts w:ascii="Marianne" w:hAnsi="Marianne" w:cs="Arial"/>
          <w:lang w:val="it-IT"/>
        </w:rPr>
        <w:t xml:space="preserve">IVA </w:t>
      </w:r>
      <w:r w:rsidRPr="004B213F">
        <w:rPr>
          <w:rFonts w:ascii="Marianne" w:hAnsi="Marianne" w:cs="Arial"/>
          <w:lang w:val="it-IT"/>
        </w:rPr>
        <w:t>saranno specificate in ogni contratto successivo</w:t>
      </w:r>
      <w:r w:rsidR="00494494" w:rsidRPr="004B213F">
        <w:rPr>
          <w:rFonts w:ascii="Marianne" w:hAnsi="Marianne" w:cs="Arial"/>
          <w:lang w:val="it-IT"/>
        </w:rPr>
        <w:t>.</w:t>
      </w:r>
    </w:p>
    <w:p w14:paraId="418540AE" w14:textId="77777777" w:rsidR="007E7BC6" w:rsidRPr="004B213F" w:rsidRDefault="00494494">
      <w:pPr>
        <w:tabs>
          <w:tab w:val="left" w:pos="568"/>
          <w:tab w:val="left" w:pos="851"/>
        </w:tabs>
        <w:ind w:right="-69"/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Nessuna delle entità è un "sostituto d'imposta".</w:t>
      </w:r>
    </w:p>
    <w:p w14:paraId="300F2ED9" w14:textId="77777777" w:rsidR="004D473B" w:rsidRPr="004B213F" w:rsidRDefault="004D473B">
      <w:pPr>
        <w:rPr>
          <w:rFonts w:ascii="Marianne" w:hAnsi="Marianne" w:cs="Arial"/>
          <w:b/>
          <w:sz w:val="22"/>
          <w:szCs w:val="22"/>
          <w:lang w:val="it-IT"/>
        </w:rPr>
      </w:pPr>
    </w:p>
    <w:p w14:paraId="51851A4A" w14:textId="77777777" w:rsidR="007E7BC6" w:rsidRPr="004B213F" w:rsidRDefault="00494494">
      <w:pPr>
        <w:tabs>
          <w:tab w:val="left" w:pos="851"/>
          <w:tab w:val="left" w:pos="6237"/>
        </w:tabs>
        <w:rPr>
          <w:rFonts w:ascii="Marianne" w:hAnsi="Marianne" w:cs="Arial"/>
          <w:b/>
          <w:iCs/>
          <w:sz w:val="22"/>
          <w:szCs w:val="22"/>
          <w:lang w:val="it-IT"/>
        </w:rPr>
      </w:pPr>
      <w:r w:rsidRPr="004B213F">
        <w:rPr>
          <w:rFonts w:ascii="Marianne" w:hAnsi="Marianne" w:cs="Arial"/>
          <w:b/>
          <w:sz w:val="22"/>
          <w:szCs w:val="22"/>
          <w:lang w:val="it-IT"/>
        </w:rPr>
        <w:t>B2 - Natura del consorzio e, in caso di consorzio misto, ripartizione dei servizi</w:t>
      </w:r>
      <w:r w:rsidRPr="004B213F">
        <w:rPr>
          <w:rFonts w:ascii="Marianne" w:hAnsi="Marianne" w:cs="Arial"/>
          <w:b/>
          <w:iCs/>
          <w:sz w:val="22"/>
          <w:szCs w:val="22"/>
          <w:lang w:val="it-IT"/>
        </w:rPr>
        <w:t>:</w:t>
      </w:r>
    </w:p>
    <w:p w14:paraId="7A4E7274" w14:textId="77777777" w:rsidR="007E7BC6" w:rsidRPr="004B213F" w:rsidRDefault="00494494">
      <w:pPr>
        <w:pStyle w:val="fcase1ertab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(nel caso di un gruppo di operatori economici).</w:t>
      </w:r>
    </w:p>
    <w:p w14:paraId="2E89C9B9" w14:textId="77777777" w:rsidR="00B056FA" w:rsidRPr="004B213F" w:rsidRDefault="00B056FA" w:rsidP="00B056FA">
      <w:pPr>
        <w:tabs>
          <w:tab w:val="left" w:pos="851"/>
          <w:tab w:val="left" w:pos="6237"/>
        </w:tabs>
        <w:rPr>
          <w:rFonts w:ascii="Marianne" w:hAnsi="Marianne" w:cs="Arial"/>
          <w:i/>
          <w:iCs/>
          <w:sz w:val="18"/>
          <w:szCs w:val="18"/>
          <w:lang w:val="it-IT"/>
        </w:rPr>
      </w:pPr>
    </w:p>
    <w:p w14:paraId="770C822A" w14:textId="77777777" w:rsidR="007E7BC6" w:rsidRPr="004B213F" w:rsidRDefault="00494494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Per l'esecuzione del contratto o dell'accordo quadro, il raggruppamento di operatori economici è :</w:t>
      </w:r>
    </w:p>
    <w:p w14:paraId="35EA7BCC" w14:textId="77777777" w:rsidR="007E7BC6" w:rsidRPr="004B213F" w:rsidRDefault="00494494">
      <w:pPr>
        <w:pStyle w:val="fcase1ertab"/>
        <w:tabs>
          <w:tab w:val="left" w:pos="851"/>
        </w:tabs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i/>
          <w:iCs/>
          <w:sz w:val="18"/>
          <w:szCs w:val="18"/>
          <w:lang w:val="it-IT"/>
        </w:rPr>
        <w:t>(Barrare la casella appropriata).</w:t>
      </w:r>
    </w:p>
    <w:p w14:paraId="7F9C025E" w14:textId="277FC387" w:rsidR="007E7BC6" w:rsidRPr="004B213F" w:rsidRDefault="00494494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lang w:val="it-IT"/>
        </w:rPr>
      </w:pP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 w:cs="Arial"/>
          <w:lang w:val="it-IT"/>
        </w:rPr>
        <w:t xml:space="preserve"> con</w:t>
      </w:r>
      <w:r w:rsidR="00EF5977" w:rsidRPr="004B213F">
        <w:rPr>
          <w:rFonts w:ascii="Marianne" w:hAnsi="Marianne" w:cs="Arial"/>
          <w:lang w:val="it-IT"/>
        </w:rPr>
        <w:t>giunto</w:t>
      </w:r>
      <w:r w:rsidRPr="004B213F">
        <w:rPr>
          <w:rFonts w:ascii="Marianne" w:hAnsi="Marianne" w:cs="Arial"/>
          <w:lang w:val="it-IT"/>
        </w:rPr>
        <w:tab/>
      </w:r>
      <w:r w:rsidRPr="004B213F">
        <w:rPr>
          <w:rFonts w:ascii="Marianne" w:hAnsi="Marianne" w:cs="Arial"/>
          <w:lang w:val="it-IT"/>
        </w:rPr>
        <w:tab/>
        <w:t>O</w:t>
      </w:r>
      <w:r w:rsidRPr="004B213F">
        <w:rPr>
          <w:rFonts w:ascii="Marianne" w:hAnsi="Marianne" w:cs="Arial"/>
          <w:lang w:val="it-IT"/>
        </w:rPr>
        <w:tab/>
      </w:r>
      <w:r w:rsidRPr="004B213F">
        <w:rPr>
          <w:rFonts w:ascii="Marianne" w:hAnsi="Marianne" w:cs="Arial"/>
          <w:lang w:val="it-IT"/>
        </w:rPr>
        <w:tab/>
      </w: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 w:cs="Arial"/>
          <w:lang w:val="it-IT"/>
        </w:rPr>
        <w:t xml:space="preserve"> </w:t>
      </w:r>
      <w:r w:rsidR="00EF5977" w:rsidRPr="004B213F">
        <w:rPr>
          <w:rFonts w:ascii="Marianne" w:hAnsi="Marianne" w:cs="Arial"/>
          <w:lang w:val="it-IT"/>
        </w:rPr>
        <w:t>solidale</w:t>
      </w:r>
    </w:p>
    <w:p w14:paraId="1F13D85F" w14:textId="77777777" w:rsidR="00B056FA" w:rsidRPr="004B213F" w:rsidRDefault="00B056FA" w:rsidP="00B056FA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Marianne" w:hAnsi="Marianne" w:cs="Arial"/>
          <w:lang w:val="it-IT"/>
        </w:rPr>
      </w:pPr>
    </w:p>
    <w:p w14:paraId="576070AE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(I membri del raggruppamento congiunto indicano nella tabella sottostante la ripartizione dei servizi che ciascuno di essi si impegna a fornire).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B056FA" w:rsidRPr="004B213F" w14:paraId="47465773" w14:textId="77777777" w:rsidTr="0093569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F9795" w14:textId="77777777" w:rsidR="007E7BC6" w:rsidRPr="004B213F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lang w:val="it-IT"/>
              </w:rPr>
            </w:pPr>
            <w:r w:rsidRPr="004B213F">
              <w:rPr>
                <w:rFonts w:ascii="Marianne" w:hAnsi="Marianne" w:cs="Arial"/>
                <w:b/>
                <w:lang w:val="it-IT"/>
              </w:rPr>
              <w:t xml:space="preserve">Nomina dei membri </w:t>
            </w:r>
          </w:p>
          <w:p w14:paraId="1BF6F6D6" w14:textId="77777777" w:rsidR="007E7BC6" w:rsidRPr="004B213F" w:rsidRDefault="00494494">
            <w:pPr>
              <w:tabs>
                <w:tab w:val="left" w:pos="851"/>
              </w:tabs>
              <w:jc w:val="center"/>
              <w:rPr>
                <w:rFonts w:ascii="Marianne" w:hAnsi="Marianne"/>
                <w:b/>
                <w:lang w:val="it-IT"/>
              </w:rPr>
            </w:pPr>
            <w:r w:rsidRPr="004B213F">
              <w:rPr>
                <w:rFonts w:ascii="Marianne" w:hAnsi="Marianne" w:cs="Arial"/>
                <w:b/>
                <w:lang w:val="it-IT"/>
              </w:rPr>
              <w:t>del raggruppamento congiunto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8430F" w14:textId="77777777" w:rsidR="007E7BC6" w:rsidRPr="004B213F" w:rsidRDefault="00494494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Marianne" w:hAnsi="Marianne"/>
                <w:b/>
                <w:i w:val="0"/>
                <w:sz w:val="20"/>
                <w:lang w:val="it-IT"/>
              </w:rPr>
            </w:pPr>
            <w:r w:rsidRPr="004B213F">
              <w:rPr>
                <w:rFonts w:ascii="Marianne" w:hAnsi="Marianne"/>
                <w:b/>
                <w:i w:val="0"/>
                <w:sz w:val="20"/>
                <w:lang w:val="it-IT"/>
              </w:rPr>
              <w:t>Servizi forniti dai membri</w:t>
            </w:r>
          </w:p>
          <w:p w14:paraId="76E1960D" w14:textId="77777777" w:rsidR="007E7BC6" w:rsidRPr="004B213F" w:rsidRDefault="00494494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Marianne" w:hAnsi="Marianne"/>
                <w:b/>
                <w:lang w:val="it-IT"/>
              </w:rPr>
            </w:pPr>
            <w:r w:rsidRPr="004B213F">
              <w:rPr>
                <w:rFonts w:ascii="Marianne" w:hAnsi="Marianne"/>
                <w:b/>
                <w:i w:val="0"/>
                <w:sz w:val="20"/>
                <w:lang w:val="it-IT"/>
              </w:rPr>
              <w:t>del raggruppamento congiunto</w:t>
            </w:r>
          </w:p>
        </w:tc>
      </w:tr>
      <w:tr w:rsidR="00B056FA" w:rsidRPr="001F5A5B" w14:paraId="3DF35B87" w14:textId="77777777" w:rsidTr="0093569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95B1D0" w14:textId="77777777" w:rsidR="00B056FA" w:rsidRPr="004B213F" w:rsidRDefault="00B056FA" w:rsidP="0093569D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Arial"/>
                <w:b/>
                <w:lang w:val="it-IT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D36D00" w14:textId="77777777" w:rsidR="007E7BC6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1F5A5B">
              <w:rPr>
                <w:rFonts w:ascii="Marianne" w:hAnsi="Marianne" w:cs="Arial"/>
                <w:b/>
              </w:rPr>
              <w:t xml:space="preserve">Tipo di </w:t>
            </w:r>
            <w:proofErr w:type="spellStart"/>
            <w:r w:rsidRPr="001F5A5B">
              <w:rPr>
                <w:rFonts w:ascii="Marianne" w:hAnsi="Marianne" w:cs="Arial"/>
                <w:b/>
              </w:rPr>
              <w:t>servizio</w:t>
            </w:r>
            <w:proofErr w:type="spellEnd"/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97D53" w14:textId="77777777" w:rsidR="007E7BC6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proofErr w:type="spellStart"/>
            <w:r w:rsidRPr="001F5A5B">
              <w:rPr>
                <w:rFonts w:ascii="Marianne" w:hAnsi="Marianne" w:cs="Arial"/>
                <w:b/>
              </w:rPr>
              <w:t>Importo</w:t>
            </w:r>
            <w:proofErr w:type="spellEnd"/>
            <w:r w:rsidRPr="001F5A5B">
              <w:rPr>
                <w:rFonts w:ascii="Marianne" w:hAnsi="Marianne" w:cs="Arial"/>
                <w:b/>
              </w:rPr>
              <w:t xml:space="preserve"> </w:t>
            </w:r>
            <w:proofErr w:type="spellStart"/>
            <w:r w:rsidRPr="001F5A5B">
              <w:rPr>
                <w:rFonts w:ascii="Marianne" w:hAnsi="Marianne" w:cs="Arial"/>
                <w:b/>
              </w:rPr>
              <w:t>escl</w:t>
            </w:r>
            <w:proofErr w:type="spellEnd"/>
            <w:r w:rsidRPr="001F5A5B">
              <w:rPr>
                <w:rFonts w:ascii="Marianne" w:hAnsi="Marianne" w:cs="Arial"/>
                <w:b/>
              </w:rPr>
              <w:t xml:space="preserve">. </w:t>
            </w:r>
          </w:p>
          <w:p w14:paraId="2A19E1AC" w14:textId="77777777" w:rsidR="007E7BC6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</w:rPr>
            </w:pPr>
            <w:proofErr w:type="spellStart"/>
            <w:r w:rsidRPr="001F5A5B">
              <w:rPr>
                <w:rFonts w:ascii="Marianne" w:hAnsi="Marianne" w:cs="Arial"/>
                <w:b/>
              </w:rPr>
              <w:t>del</w:t>
            </w:r>
            <w:proofErr w:type="spellEnd"/>
            <w:r w:rsidRPr="001F5A5B">
              <w:rPr>
                <w:rFonts w:ascii="Marianne" w:hAnsi="Marianne" w:cs="Arial"/>
                <w:b/>
              </w:rPr>
              <w:t xml:space="preserve"> </w:t>
            </w:r>
            <w:proofErr w:type="spellStart"/>
            <w:r w:rsidRPr="001F5A5B">
              <w:rPr>
                <w:rFonts w:ascii="Marianne" w:hAnsi="Marianne" w:cs="Arial"/>
                <w:b/>
              </w:rPr>
              <w:t>servizio</w:t>
            </w:r>
            <w:proofErr w:type="spellEnd"/>
          </w:p>
        </w:tc>
      </w:tr>
      <w:tr w:rsidR="00B056FA" w:rsidRPr="001F5A5B" w14:paraId="1B5BB39B" w14:textId="77777777" w:rsidTr="0093569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C0B0DEE" w14:textId="77777777" w:rsidR="00B056FA" w:rsidRPr="001F5A5B" w:rsidRDefault="00B056FA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F222CAB" w14:textId="77777777" w:rsidR="00B056FA" w:rsidRPr="001F5A5B" w:rsidRDefault="00B056FA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D18615B" w14:textId="77777777" w:rsidR="00B056FA" w:rsidRPr="001F5A5B" w:rsidRDefault="00B056FA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B056FA" w:rsidRPr="001F5A5B" w14:paraId="70FBF279" w14:textId="77777777" w:rsidTr="0093569D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8060917" w14:textId="77777777" w:rsidR="00B056FA" w:rsidRPr="001F5A5B" w:rsidRDefault="00B056FA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0A9791A6" w14:textId="77777777" w:rsidR="00B056FA" w:rsidRPr="001F5A5B" w:rsidRDefault="00B056FA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BB3C0F" w14:textId="77777777" w:rsidR="00B056FA" w:rsidRPr="001F5A5B" w:rsidRDefault="00B056FA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  <w:tr w:rsidR="00B056FA" w:rsidRPr="001F5A5B" w14:paraId="75A21125" w14:textId="77777777" w:rsidTr="0093569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C9202DF" w14:textId="77777777" w:rsidR="00B056FA" w:rsidRPr="001F5A5B" w:rsidRDefault="00B056FA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884E2AD" w14:textId="77777777" w:rsidR="00B056FA" w:rsidRPr="001F5A5B" w:rsidRDefault="00B056FA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CF8F37E" w14:textId="77777777" w:rsidR="00B056FA" w:rsidRPr="001F5A5B" w:rsidRDefault="00B056FA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</w:p>
        </w:tc>
      </w:tr>
    </w:tbl>
    <w:p w14:paraId="6578B9B1" w14:textId="77777777" w:rsidR="00B056FA" w:rsidRPr="001F5A5B" w:rsidRDefault="00B056FA" w:rsidP="00B056FA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Arial"/>
          <w:bCs/>
          <w:iCs/>
        </w:rPr>
      </w:pPr>
    </w:p>
    <w:p w14:paraId="64432902" w14:textId="77777777" w:rsidR="00EF5977" w:rsidRDefault="00EF5977">
      <w:pPr>
        <w:pStyle w:val="Titre2"/>
        <w:tabs>
          <w:tab w:val="left" w:pos="2268"/>
        </w:tabs>
        <w:rPr>
          <w:rFonts w:ascii="Marianne" w:hAnsi="Marianne" w:cs="Arial"/>
          <w:sz w:val="22"/>
          <w:szCs w:val="22"/>
        </w:rPr>
      </w:pPr>
    </w:p>
    <w:p w14:paraId="4C1F76B6" w14:textId="77777777" w:rsidR="00EF5977" w:rsidRDefault="00EF5977">
      <w:pPr>
        <w:pStyle w:val="Titre2"/>
        <w:tabs>
          <w:tab w:val="left" w:pos="2268"/>
        </w:tabs>
        <w:rPr>
          <w:rFonts w:ascii="Marianne" w:hAnsi="Marianne" w:cs="Arial"/>
          <w:sz w:val="22"/>
          <w:szCs w:val="22"/>
        </w:rPr>
      </w:pPr>
    </w:p>
    <w:p w14:paraId="6378A1E0" w14:textId="7F892A0F" w:rsidR="007E7BC6" w:rsidRPr="004B213F" w:rsidRDefault="00B056FA">
      <w:pPr>
        <w:pStyle w:val="Titre2"/>
        <w:tabs>
          <w:tab w:val="left" w:pos="2268"/>
        </w:tabs>
        <w:rPr>
          <w:rFonts w:ascii="Marianne" w:hAnsi="Marianne" w:cs="Arial"/>
          <w:sz w:val="22"/>
          <w:szCs w:val="22"/>
          <w:lang w:val="it-IT"/>
        </w:rPr>
      </w:pPr>
      <w:r w:rsidRPr="004B213F">
        <w:rPr>
          <w:rFonts w:ascii="Marianne" w:hAnsi="Marianne" w:cs="Arial"/>
          <w:sz w:val="22"/>
          <w:szCs w:val="22"/>
          <w:lang w:val="it-IT"/>
        </w:rPr>
        <w:t xml:space="preserve">B3 </w:t>
      </w:r>
      <w:r w:rsidR="00494494" w:rsidRPr="004B213F">
        <w:rPr>
          <w:rFonts w:ascii="Marianne" w:hAnsi="Marianne" w:cs="Arial"/>
          <w:sz w:val="22"/>
          <w:szCs w:val="22"/>
          <w:lang w:val="it-IT"/>
        </w:rPr>
        <w:t>- Conto/i da accreditare :</w:t>
      </w:r>
    </w:p>
    <w:p w14:paraId="25E701C4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 xml:space="preserve">(Allegare una o più coordinate bancarie </w:t>
      </w:r>
      <w:r w:rsidR="00F018EA"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in formato SEPA</w:t>
      </w: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)</w:t>
      </w:r>
    </w:p>
    <w:p w14:paraId="2A3B8B8E" w14:textId="77777777" w:rsidR="005769EF" w:rsidRPr="004B213F" w:rsidRDefault="005769EF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bCs/>
          <w:lang w:val="it-IT"/>
        </w:rPr>
      </w:pPr>
    </w:p>
    <w:p w14:paraId="496587C6" w14:textId="77777777" w:rsidR="007E7BC6" w:rsidRPr="004B213F" w:rsidRDefault="00494494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  <w:r w:rsidRPr="001F5A5B">
        <w:rPr>
          <w:rFonts w:ascii="Marianne" w:hAnsi="Marianne" w:cs="Arial"/>
          <w:b/>
          <w:bCs/>
          <w:color w:val="FF0000"/>
          <w:spacing w:val="-10"/>
          <w:position w:val="-2"/>
        </w:rPr>
        <w:sym w:font="Wingdings" w:char="F06E"/>
      </w:r>
      <w:r w:rsidRPr="004B213F">
        <w:rPr>
          <w:rFonts w:ascii="Marianne" w:hAnsi="Marianne" w:cs="Arial"/>
          <w:lang w:val="it-IT"/>
        </w:rPr>
        <w:t xml:space="preserve">  Nome della banca :</w:t>
      </w:r>
    </w:p>
    <w:p w14:paraId="77BD1FD3" w14:textId="77777777" w:rsidR="00EF5977" w:rsidRPr="004B213F" w:rsidRDefault="00EF5977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</w:p>
    <w:p w14:paraId="17E4E56E" w14:textId="77777777" w:rsidR="005769EF" w:rsidRPr="004B213F" w:rsidRDefault="005769EF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</w:p>
    <w:p w14:paraId="43427305" w14:textId="77777777" w:rsidR="007E7BC6" w:rsidRPr="004B213F" w:rsidRDefault="00494494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  <w:r w:rsidRPr="001F5A5B">
        <w:rPr>
          <w:rFonts w:ascii="Marianne" w:hAnsi="Marianne" w:cs="Arial"/>
          <w:b/>
          <w:bCs/>
          <w:color w:val="FF0000"/>
          <w:spacing w:val="-10"/>
          <w:position w:val="-2"/>
        </w:rPr>
        <w:sym w:font="Wingdings" w:char="F06E"/>
      </w:r>
      <w:r w:rsidRPr="004B213F">
        <w:rPr>
          <w:rFonts w:ascii="Marianne" w:hAnsi="Marianne" w:cs="Arial"/>
          <w:lang w:val="it-IT"/>
        </w:rPr>
        <w:t xml:space="preserve">  Numero di conto :</w:t>
      </w:r>
    </w:p>
    <w:p w14:paraId="700E5012" w14:textId="77777777" w:rsidR="005769EF" w:rsidRPr="004B213F" w:rsidRDefault="005769EF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 w:cs="Arial"/>
          <w:b/>
          <w:bCs/>
          <w:lang w:val="it-IT"/>
        </w:rPr>
      </w:pPr>
    </w:p>
    <w:p w14:paraId="6A109794" w14:textId="77777777" w:rsidR="00EF5977" w:rsidRPr="004B213F" w:rsidRDefault="00EF5977">
      <w:pPr>
        <w:tabs>
          <w:tab w:val="left" w:pos="426"/>
        </w:tabs>
        <w:spacing w:after="120"/>
        <w:jc w:val="both"/>
        <w:rPr>
          <w:rFonts w:ascii="Marianne" w:hAnsi="Marianne" w:cs="Arial"/>
          <w:b/>
          <w:bCs/>
          <w:sz w:val="22"/>
          <w:szCs w:val="22"/>
          <w:lang w:val="it-IT"/>
        </w:rPr>
      </w:pPr>
    </w:p>
    <w:p w14:paraId="5CF57D1D" w14:textId="77777777" w:rsidR="00EF5977" w:rsidRPr="004B213F" w:rsidRDefault="00EF5977">
      <w:pPr>
        <w:tabs>
          <w:tab w:val="left" w:pos="426"/>
        </w:tabs>
        <w:spacing w:after="120"/>
        <w:jc w:val="both"/>
        <w:rPr>
          <w:rFonts w:ascii="Marianne" w:hAnsi="Marianne" w:cs="Arial"/>
          <w:b/>
          <w:bCs/>
          <w:sz w:val="22"/>
          <w:szCs w:val="22"/>
          <w:lang w:val="it-IT"/>
        </w:rPr>
      </w:pPr>
    </w:p>
    <w:p w14:paraId="7B0DC0B3" w14:textId="77777777" w:rsidR="00EF5977" w:rsidRPr="004B213F" w:rsidRDefault="00EF5977">
      <w:pPr>
        <w:tabs>
          <w:tab w:val="left" w:pos="426"/>
        </w:tabs>
        <w:spacing w:after="120"/>
        <w:jc w:val="both"/>
        <w:rPr>
          <w:rFonts w:ascii="Marianne" w:hAnsi="Marianne" w:cs="Arial"/>
          <w:b/>
          <w:bCs/>
          <w:sz w:val="22"/>
          <w:szCs w:val="22"/>
          <w:lang w:val="it-IT"/>
        </w:rPr>
      </w:pPr>
    </w:p>
    <w:p w14:paraId="7022BDA5" w14:textId="50CD9D06" w:rsidR="007E7BC6" w:rsidRPr="004B213F" w:rsidRDefault="00B056FA">
      <w:pPr>
        <w:tabs>
          <w:tab w:val="left" w:pos="426"/>
        </w:tabs>
        <w:spacing w:after="120"/>
        <w:jc w:val="both"/>
        <w:rPr>
          <w:rFonts w:ascii="Marianne" w:hAnsi="Marianne" w:cs="Arial"/>
          <w:i/>
          <w:lang w:val="it-IT"/>
        </w:rPr>
      </w:pPr>
      <w:r w:rsidRPr="004B213F">
        <w:rPr>
          <w:rFonts w:ascii="Marianne" w:hAnsi="Marianne" w:cs="Arial"/>
          <w:b/>
          <w:bCs/>
          <w:sz w:val="22"/>
          <w:szCs w:val="22"/>
          <w:lang w:val="it-IT"/>
        </w:rPr>
        <w:t xml:space="preserve">B4 </w:t>
      </w:r>
      <w:r w:rsidR="00494494" w:rsidRPr="004B213F">
        <w:rPr>
          <w:rFonts w:ascii="Marianne" w:hAnsi="Marianne" w:cs="Arial"/>
          <w:b/>
          <w:bCs/>
          <w:sz w:val="22"/>
          <w:szCs w:val="22"/>
          <w:lang w:val="it-IT"/>
        </w:rPr>
        <w:t xml:space="preserve">- </w:t>
      </w:r>
      <w:r w:rsidR="00EF5977" w:rsidRPr="004B213F">
        <w:rPr>
          <w:rFonts w:ascii="Marianne" w:hAnsi="Marianne" w:cs="Arial"/>
          <w:i/>
          <w:iCs/>
          <w:lang w:val="it-IT"/>
        </w:rPr>
        <w:t>Anticipo</w:t>
      </w:r>
    </w:p>
    <w:p w14:paraId="7FD24D90" w14:textId="77777777" w:rsidR="005769EF" w:rsidRPr="004B213F" w:rsidRDefault="005769EF">
      <w:pPr>
        <w:tabs>
          <w:tab w:val="left" w:pos="426"/>
        </w:tabs>
        <w:rPr>
          <w:rFonts w:ascii="Marianne" w:hAnsi="Marianne" w:cs="Arial"/>
          <w:b/>
          <w:bCs/>
          <w:lang w:val="it-IT"/>
        </w:rPr>
      </w:pPr>
    </w:p>
    <w:p w14:paraId="41F6796F" w14:textId="77777777" w:rsidR="007E7BC6" w:rsidRPr="004B213F" w:rsidRDefault="00494494">
      <w:pPr>
        <w:tabs>
          <w:tab w:val="left" w:pos="426"/>
        </w:tabs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Per ogni ordine di acquisto superiore a 50.000 euro, IVA esclusa, e ogni volta che il tempo di esecuzione supera i due (2) mesi, sarà versato un anticipo all'appaltatore e agli eventuali subappaltatori ammessi al pagamento diretto.</w:t>
      </w:r>
    </w:p>
    <w:p w14:paraId="279D755C" w14:textId="77777777" w:rsidR="007E7BC6" w:rsidRPr="004B213F" w:rsidRDefault="00494494">
      <w:pPr>
        <w:tabs>
          <w:tab w:val="left" w:pos="426"/>
        </w:tabs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Il tasso di anticipo è calcolato in conformità all'articolo R. 2191-6 e seguenti del Codice degli appalti pubblici francese.</w:t>
      </w:r>
    </w:p>
    <w:p w14:paraId="5EAC22B0" w14:textId="77777777" w:rsidR="007E7BC6" w:rsidRPr="004B213F" w:rsidRDefault="00494494">
      <w:pPr>
        <w:tabs>
          <w:tab w:val="left" w:pos="426"/>
        </w:tabs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 xml:space="preserve">Il periodo di pagamento anticipato decorre dall'emissione dell'ordine di acquisto. </w:t>
      </w:r>
    </w:p>
    <w:p w14:paraId="0CBB92BB" w14:textId="77777777" w:rsidR="007E7BC6" w:rsidRPr="004B213F" w:rsidRDefault="00494494">
      <w:pPr>
        <w:tabs>
          <w:tab w:val="left" w:pos="426"/>
        </w:tabs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L'anticipo viene rimborsato in conformità con gli articoli R.2191-11 e R.2191-12 del Codice degli appalti pubblici francese.</w:t>
      </w:r>
    </w:p>
    <w:p w14:paraId="12F8CCC7" w14:textId="77777777" w:rsidR="005769EF" w:rsidRPr="004B213F" w:rsidRDefault="005769EF">
      <w:pPr>
        <w:tabs>
          <w:tab w:val="left" w:pos="426"/>
        </w:tabs>
        <w:jc w:val="both"/>
        <w:rPr>
          <w:rFonts w:ascii="Marianne" w:hAnsi="Marianne" w:cs="Arial"/>
          <w:b/>
          <w:bCs/>
          <w:lang w:val="it-IT"/>
        </w:rPr>
      </w:pPr>
    </w:p>
    <w:p w14:paraId="6DD4B4A6" w14:textId="77777777" w:rsidR="007E7BC6" w:rsidRPr="004B213F" w:rsidRDefault="00494494">
      <w:pPr>
        <w:rPr>
          <w:rFonts w:ascii="Marianne" w:hAnsi="Marianne" w:cs="Arial"/>
          <w:b/>
          <w:bCs/>
          <w:sz w:val="24"/>
          <w:szCs w:val="24"/>
          <w:u w:val="single"/>
          <w:lang w:val="it-IT"/>
        </w:rPr>
      </w:pPr>
      <w:r w:rsidRPr="004B213F">
        <w:rPr>
          <w:rFonts w:ascii="Marianne" w:hAnsi="Marianne" w:cs="Arial"/>
          <w:b/>
          <w:bCs/>
          <w:sz w:val="24"/>
          <w:szCs w:val="24"/>
          <w:u w:val="single"/>
          <w:lang w:val="it-IT"/>
        </w:rPr>
        <w:t xml:space="preserve">C - </w:t>
      </w:r>
      <w:r w:rsidR="00DF59AC" w:rsidRPr="004B213F">
        <w:rPr>
          <w:rFonts w:ascii="Marianne" w:hAnsi="Marianne" w:cs="Arial"/>
          <w:b/>
          <w:bCs/>
          <w:sz w:val="24"/>
          <w:szCs w:val="24"/>
          <w:u w:val="single"/>
          <w:lang w:val="it-IT"/>
        </w:rPr>
        <w:t>Firma dell'offerta da parte del candidato</w:t>
      </w:r>
    </w:p>
    <w:p w14:paraId="142333A7" w14:textId="77777777" w:rsidR="00950AE7" w:rsidRPr="004B213F" w:rsidRDefault="00950AE7" w:rsidP="00113DD0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  <w:lang w:val="it-IT"/>
        </w:rPr>
      </w:pPr>
    </w:p>
    <w:p w14:paraId="25813E26" w14:textId="77777777" w:rsidR="007E7BC6" w:rsidRPr="004B213F" w:rsidRDefault="00494494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18"/>
          <w:szCs w:val="18"/>
          <w:lang w:val="it-IT"/>
        </w:rPr>
      </w:pPr>
      <w:r w:rsidRPr="004B213F">
        <w:rPr>
          <w:rFonts w:ascii="Marianne" w:hAnsi="Marianne" w:cs="Arial"/>
          <w:b/>
          <w:sz w:val="22"/>
          <w:szCs w:val="22"/>
          <w:lang w:val="it-IT"/>
        </w:rPr>
        <w:t>C1 - Firma del contratto o dell'accordo quadro da parte del singolo contraente :</w:t>
      </w:r>
    </w:p>
    <w:p w14:paraId="6A39FF49" w14:textId="77777777" w:rsidR="00113DD0" w:rsidRPr="004B213F" w:rsidRDefault="00113DD0" w:rsidP="00113DD0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  <w:lang w:val="it-IT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13DD0" w:rsidRPr="001F5A5B" w14:paraId="735E4E8C" w14:textId="77777777" w:rsidTr="0093569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3784C" w14:textId="77777777" w:rsidR="007E7BC6" w:rsidRPr="004B213F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lang w:val="it-IT"/>
              </w:rPr>
            </w:pPr>
            <w:r w:rsidRPr="004B213F">
              <w:rPr>
                <w:rFonts w:ascii="Marianne" w:hAnsi="Marianne" w:cs="Arial"/>
                <w:b/>
                <w:bCs/>
                <w:lang w:val="it-IT"/>
              </w:rPr>
              <w:t>Cognome, nome e posizione</w:t>
            </w:r>
          </w:p>
          <w:p w14:paraId="762AE136" w14:textId="77777777" w:rsidR="007E7BC6" w:rsidRPr="004B213F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lang w:val="it-IT"/>
              </w:rPr>
            </w:pPr>
            <w:r w:rsidRPr="004B213F">
              <w:rPr>
                <w:rFonts w:ascii="Marianne" w:hAnsi="Marianne" w:cs="Arial"/>
                <w:b/>
                <w:bCs/>
                <w:lang w:val="it-IT"/>
              </w:rPr>
              <w:t>del firmatario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EBA25" w14:textId="77777777" w:rsidR="007E7BC6" w:rsidRPr="004B213F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lang w:val="it-IT"/>
              </w:rPr>
            </w:pPr>
            <w:r w:rsidRPr="004B213F">
              <w:rPr>
                <w:rFonts w:ascii="Marianne" w:hAnsi="Marianne" w:cs="Arial"/>
                <w:b/>
                <w:bCs/>
                <w:lang w:val="it-IT"/>
              </w:rPr>
              <w:t>Luogo e data della firma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7FC13" w14:textId="77777777" w:rsidR="007E7BC6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proofErr w:type="spellStart"/>
            <w:r w:rsidRPr="001F5A5B">
              <w:rPr>
                <w:rFonts w:ascii="Marianne" w:hAnsi="Marianne" w:cs="Arial"/>
                <w:b/>
                <w:bCs/>
              </w:rPr>
              <w:t>Firma</w:t>
            </w:r>
            <w:proofErr w:type="spellEnd"/>
          </w:p>
        </w:tc>
      </w:tr>
      <w:tr w:rsidR="00113DD0" w:rsidRPr="001F5A5B" w14:paraId="271BE691" w14:textId="77777777" w:rsidTr="0093569D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F85569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F15D0E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8BDFF8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7469085D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(*) Il firmatario deve avere il potere di impegnare la persona che rappresenta.</w:t>
      </w:r>
    </w:p>
    <w:p w14:paraId="7C72C0C2" w14:textId="77777777" w:rsidR="00113DD0" w:rsidRPr="004B213F" w:rsidRDefault="00113DD0" w:rsidP="00113DD0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sz w:val="22"/>
          <w:szCs w:val="22"/>
          <w:lang w:val="it-IT"/>
        </w:rPr>
      </w:pPr>
    </w:p>
    <w:p w14:paraId="5959BEBF" w14:textId="3F0C23AD" w:rsidR="007E7BC6" w:rsidRPr="004B213F" w:rsidRDefault="00494494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  <w:sz w:val="18"/>
          <w:szCs w:val="18"/>
          <w:lang w:val="it-IT"/>
        </w:rPr>
      </w:pPr>
      <w:r w:rsidRPr="004B213F">
        <w:rPr>
          <w:rFonts w:ascii="Marianne" w:hAnsi="Marianne" w:cs="Arial"/>
          <w:b/>
          <w:sz w:val="22"/>
          <w:szCs w:val="22"/>
          <w:lang w:val="it-IT"/>
        </w:rPr>
        <w:t xml:space="preserve">C2 - Firma </w:t>
      </w:r>
      <w:r w:rsidR="00EF5977" w:rsidRPr="004B213F">
        <w:rPr>
          <w:rFonts w:ascii="Marianne" w:hAnsi="Marianne" w:cs="Arial"/>
          <w:b/>
          <w:sz w:val="22"/>
          <w:szCs w:val="22"/>
          <w:lang w:val="it-IT"/>
        </w:rPr>
        <w:t>dell’appalto</w:t>
      </w:r>
      <w:r w:rsidRPr="004B213F">
        <w:rPr>
          <w:rFonts w:ascii="Marianne" w:hAnsi="Marianne" w:cs="Arial"/>
          <w:b/>
          <w:sz w:val="22"/>
          <w:szCs w:val="22"/>
          <w:lang w:val="it-IT"/>
        </w:rPr>
        <w:t xml:space="preserve"> o dell'accordo quadro in caso di </w:t>
      </w:r>
      <w:r w:rsidR="00EF5977" w:rsidRPr="004B213F">
        <w:rPr>
          <w:rFonts w:ascii="Marianne" w:hAnsi="Marianne" w:cs="Arial"/>
          <w:b/>
          <w:sz w:val="22"/>
          <w:szCs w:val="22"/>
          <w:lang w:val="it-IT"/>
        </w:rPr>
        <w:t>raggruppamento</w:t>
      </w:r>
      <w:r w:rsidRPr="004B213F">
        <w:rPr>
          <w:rFonts w:ascii="Marianne" w:hAnsi="Marianne" w:cs="Arial"/>
          <w:b/>
          <w:sz w:val="22"/>
          <w:szCs w:val="22"/>
          <w:lang w:val="it-IT"/>
        </w:rPr>
        <w:t xml:space="preserve"> :</w:t>
      </w:r>
    </w:p>
    <w:p w14:paraId="62F7915B" w14:textId="77777777" w:rsidR="00113DD0" w:rsidRPr="004B213F" w:rsidRDefault="00113DD0" w:rsidP="00113DD0">
      <w:pPr>
        <w:tabs>
          <w:tab w:val="left" w:pos="851"/>
        </w:tabs>
        <w:jc w:val="both"/>
        <w:rPr>
          <w:rFonts w:ascii="Marianne" w:hAnsi="Marianne"/>
          <w:lang w:val="it-IT"/>
        </w:rPr>
      </w:pPr>
    </w:p>
    <w:p w14:paraId="4E904672" w14:textId="1D2567CF" w:rsidR="007E7BC6" w:rsidRPr="004B213F" w:rsidRDefault="00494494">
      <w:pPr>
        <w:tabs>
          <w:tab w:val="left" w:pos="851"/>
        </w:tabs>
        <w:rPr>
          <w:rFonts w:ascii="Marianne" w:hAnsi="Marianne" w:cs="Arial"/>
          <w:sz w:val="18"/>
          <w:szCs w:val="18"/>
          <w:lang w:val="it-IT"/>
        </w:rPr>
      </w:pPr>
      <w:r w:rsidRPr="004B213F">
        <w:rPr>
          <w:rFonts w:ascii="Marianne" w:hAnsi="Marianne" w:cs="Arial"/>
          <w:lang w:val="it-IT"/>
        </w:rPr>
        <w:t xml:space="preserve">I membri del </w:t>
      </w:r>
      <w:r w:rsidR="00EF5977" w:rsidRPr="004B213F">
        <w:rPr>
          <w:rFonts w:ascii="Marianne" w:hAnsi="Marianne" w:cs="Arial"/>
          <w:lang w:val="it-IT"/>
        </w:rPr>
        <w:t>raggruppamento</w:t>
      </w:r>
      <w:r w:rsidRPr="004B213F">
        <w:rPr>
          <w:rFonts w:ascii="Marianne" w:hAnsi="Marianne" w:cs="Arial"/>
          <w:lang w:val="it-IT"/>
        </w:rPr>
        <w:t xml:space="preserve"> di operatori economici nominano il seguente rappresentante</w:t>
      </w:r>
      <w:r w:rsidR="00BF6F59" w:rsidRPr="004B213F">
        <w:rPr>
          <w:rFonts w:ascii="Marianne" w:hAnsi="Marianne" w:cs="Arial"/>
          <w:lang w:val="it-IT"/>
        </w:rPr>
        <w:t>:</w:t>
      </w:r>
    </w:p>
    <w:p w14:paraId="0FEB5CF5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[Inserire la denominazione commerciale e la ragione sociale del rappresentante autorizzato].</w:t>
      </w:r>
    </w:p>
    <w:p w14:paraId="5359D8CD" w14:textId="77777777" w:rsidR="00113DD0" w:rsidRPr="004B213F" w:rsidRDefault="00113DD0" w:rsidP="00113DD0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lang w:val="it-IT"/>
        </w:rPr>
      </w:pPr>
    </w:p>
    <w:p w14:paraId="38DF1A59" w14:textId="77777777" w:rsidR="007E7BC6" w:rsidRPr="004B213F" w:rsidRDefault="00494494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Nel caso di un raggruppamento misto, il leader del raggruppamento è :</w:t>
      </w:r>
    </w:p>
    <w:p w14:paraId="6202950F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(Barrare la casella appropriata).</w:t>
      </w:r>
    </w:p>
    <w:p w14:paraId="181D3A4A" w14:textId="7801FCBD" w:rsidR="007E7BC6" w:rsidRPr="004B213F" w:rsidRDefault="00494494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 w:cs="Arial"/>
          <w:lang w:val="it-IT"/>
        </w:rPr>
      </w:pP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 w:cs="Arial"/>
          <w:lang w:val="it-IT"/>
        </w:rPr>
        <w:t xml:space="preserve"> con</w:t>
      </w:r>
      <w:r w:rsidR="00EF5977" w:rsidRPr="004B213F">
        <w:rPr>
          <w:rFonts w:ascii="Marianne" w:hAnsi="Marianne" w:cs="Arial"/>
          <w:lang w:val="it-IT"/>
        </w:rPr>
        <w:t>giunto</w:t>
      </w:r>
      <w:r w:rsidRPr="004B213F">
        <w:rPr>
          <w:rFonts w:ascii="Marianne" w:hAnsi="Marianne" w:cs="Arial"/>
          <w:lang w:val="it-IT"/>
        </w:rPr>
        <w:tab/>
      </w:r>
      <w:r w:rsidRPr="004B213F">
        <w:rPr>
          <w:rFonts w:ascii="Marianne" w:hAnsi="Marianne" w:cs="Arial"/>
          <w:lang w:val="it-IT"/>
        </w:rPr>
        <w:tab/>
        <w:t>O</w:t>
      </w:r>
      <w:r w:rsidRPr="004B213F">
        <w:rPr>
          <w:rFonts w:ascii="Marianne" w:hAnsi="Marianne" w:cs="Arial"/>
          <w:lang w:val="it-IT"/>
        </w:rPr>
        <w:tab/>
      </w:r>
      <w:r w:rsidRPr="004B213F">
        <w:rPr>
          <w:rFonts w:ascii="Marianne" w:hAnsi="Marianne" w:cs="Arial"/>
          <w:lang w:val="it-IT"/>
        </w:rPr>
        <w:tab/>
      </w: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 w:cs="Arial"/>
          <w:lang w:val="it-IT"/>
        </w:rPr>
        <w:t xml:space="preserve"> solidale</w:t>
      </w:r>
    </w:p>
    <w:p w14:paraId="3451FA8E" w14:textId="77777777" w:rsidR="00113DD0" w:rsidRPr="004B213F" w:rsidRDefault="00113DD0" w:rsidP="00113DD0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4805F2FA" w14:textId="77777777" w:rsidR="00113DD0" w:rsidRPr="004B213F" w:rsidRDefault="00113DD0" w:rsidP="00113DD0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27472F0C" w14:textId="3AFD3A3D" w:rsidR="007E7BC6" w:rsidRPr="004B213F" w:rsidRDefault="00494494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 w:cs="Arial"/>
          <w:lang w:val="it-IT"/>
        </w:rPr>
        <w:t xml:space="preserve"> I membri del </w:t>
      </w:r>
      <w:proofErr w:type="spellStart"/>
      <w:r w:rsidRPr="004B213F">
        <w:rPr>
          <w:rFonts w:ascii="Marianne" w:hAnsi="Marianne" w:cs="Arial"/>
          <w:lang w:val="it-IT"/>
        </w:rPr>
        <w:t>raggrupamento</w:t>
      </w:r>
      <w:proofErr w:type="spellEnd"/>
      <w:r w:rsidRPr="004B213F">
        <w:rPr>
          <w:rFonts w:ascii="Marianne" w:hAnsi="Marianne" w:cs="Arial"/>
          <w:lang w:val="it-IT"/>
        </w:rPr>
        <w:t xml:space="preserve"> hanno conferito un mandato al rappresentante che firma il presente contratto:</w:t>
      </w:r>
    </w:p>
    <w:p w14:paraId="70E4AB1C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(Spuntare la casella o le caselle appropriate).</w:t>
      </w:r>
    </w:p>
    <w:p w14:paraId="0F854384" w14:textId="77777777" w:rsidR="00113DD0" w:rsidRPr="004B213F" w:rsidRDefault="00113DD0" w:rsidP="00113DD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  <w:lang w:val="it-IT"/>
        </w:rPr>
      </w:pPr>
    </w:p>
    <w:p w14:paraId="067BD9A0" w14:textId="58165D7E" w:rsidR="007E7BC6" w:rsidRPr="004B213F" w:rsidRDefault="00494494">
      <w:pPr>
        <w:tabs>
          <w:tab w:val="left" w:pos="851"/>
        </w:tabs>
        <w:ind w:left="1695" w:hanging="1695"/>
        <w:rPr>
          <w:rFonts w:ascii="Marianne" w:hAnsi="Marianne" w:cs="Arial"/>
          <w:lang w:val="it-IT"/>
        </w:rPr>
      </w:pPr>
      <w:r w:rsidRPr="004B213F">
        <w:rPr>
          <w:rFonts w:ascii="Marianne" w:hAnsi="Marianne"/>
          <w:lang w:val="it-IT"/>
        </w:rPr>
        <w:tab/>
      </w: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/>
          <w:lang w:val="it-IT"/>
        </w:rPr>
        <w:tab/>
      </w:r>
      <w:r w:rsidRPr="004B213F">
        <w:rPr>
          <w:rFonts w:ascii="Marianne" w:hAnsi="Marianne" w:cs="Arial"/>
          <w:lang w:val="it-IT"/>
        </w:rPr>
        <w:t>di firmare il presente atto di incarico in loro nome e per loro conto, di rappresentarli nei confronti dell'acquirente e di coordinare tutti i servizi;</w:t>
      </w:r>
    </w:p>
    <w:p w14:paraId="58588B37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i/>
          <w:sz w:val="18"/>
          <w:szCs w:val="18"/>
          <w:lang w:val="it-IT"/>
        </w:rPr>
        <w:tab/>
      </w:r>
      <w:r w:rsidRPr="004B213F">
        <w:rPr>
          <w:rFonts w:ascii="Marianne" w:hAnsi="Marianne" w:cs="Arial"/>
          <w:i/>
          <w:sz w:val="18"/>
          <w:szCs w:val="18"/>
          <w:lang w:val="it-IT"/>
        </w:rPr>
        <w:tab/>
      </w:r>
      <w:r w:rsidRPr="004B213F">
        <w:rPr>
          <w:rFonts w:ascii="Marianne" w:hAnsi="Marianne" w:cs="Arial"/>
          <w:i/>
          <w:sz w:val="18"/>
          <w:szCs w:val="18"/>
          <w:lang w:val="it-IT"/>
        </w:rPr>
        <w:tab/>
      </w: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(allegare le credenziali al presente documento).</w:t>
      </w:r>
    </w:p>
    <w:p w14:paraId="57E1B0BE" w14:textId="77777777" w:rsidR="00113DD0" w:rsidRPr="004B213F" w:rsidRDefault="00113DD0" w:rsidP="00113DD0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08465B38" w14:textId="77777777" w:rsidR="007E7BC6" w:rsidRPr="004B213F" w:rsidRDefault="00494494">
      <w:pPr>
        <w:tabs>
          <w:tab w:val="left" w:pos="851"/>
        </w:tabs>
        <w:ind w:left="1701" w:hanging="850"/>
        <w:jc w:val="both"/>
        <w:rPr>
          <w:rFonts w:ascii="Marianne" w:hAnsi="Marianne" w:cs="Arial"/>
          <w:iCs/>
          <w:lang w:val="it-IT"/>
        </w:rPr>
      </w:pP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/>
          <w:lang w:val="it-IT"/>
        </w:rPr>
        <w:tab/>
      </w:r>
      <w:r w:rsidRPr="004B213F">
        <w:rPr>
          <w:rFonts w:ascii="Marianne" w:hAnsi="Marianne" w:cs="Arial"/>
          <w:lang w:val="it-IT"/>
        </w:rPr>
        <w:t>di firmare, in loro nome e per loro conto, le successive modifiche al contratto pubblico o all'accordo quadro;</w:t>
      </w:r>
    </w:p>
    <w:p w14:paraId="0E261FEE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i/>
          <w:sz w:val="18"/>
          <w:szCs w:val="18"/>
          <w:lang w:val="it-IT"/>
        </w:rPr>
        <w:tab/>
      </w:r>
      <w:r w:rsidRPr="004B213F">
        <w:rPr>
          <w:rFonts w:ascii="Marianne" w:hAnsi="Marianne" w:cs="Arial"/>
          <w:i/>
          <w:sz w:val="18"/>
          <w:szCs w:val="18"/>
          <w:lang w:val="it-IT"/>
        </w:rPr>
        <w:tab/>
      </w:r>
      <w:r w:rsidRPr="004B213F">
        <w:rPr>
          <w:rFonts w:ascii="Marianne" w:hAnsi="Marianne" w:cs="Arial"/>
          <w:i/>
          <w:sz w:val="18"/>
          <w:szCs w:val="18"/>
          <w:lang w:val="it-IT"/>
        </w:rPr>
        <w:tab/>
      </w: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(allegare le credenziali al presente documento).</w:t>
      </w:r>
    </w:p>
    <w:p w14:paraId="67A3A3DB" w14:textId="77777777" w:rsidR="00113DD0" w:rsidRPr="004B213F" w:rsidRDefault="00113DD0" w:rsidP="00113DD0">
      <w:pPr>
        <w:tabs>
          <w:tab w:val="left" w:pos="851"/>
        </w:tabs>
        <w:rPr>
          <w:rFonts w:ascii="Marianne" w:hAnsi="Marianne" w:cs="Arial"/>
          <w:iCs/>
          <w:lang w:val="it-IT"/>
        </w:rPr>
      </w:pPr>
    </w:p>
    <w:p w14:paraId="0BD203D2" w14:textId="42D7BC4E" w:rsidR="007E7BC6" w:rsidRPr="004B213F" w:rsidRDefault="00494494">
      <w:pPr>
        <w:tabs>
          <w:tab w:val="left" w:pos="851"/>
        </w:tabs>
        <w:ind w:left="1134" w:hanging="850"/>
        <w:rPr>
          <w:rFonts w:ascii="Marianne" w:hAnsi="Marianne" w:cs="Arial"/>
          <w:lang w:val="it-IT"/>
        </w:rPr>
      </w:pPr>
      <w:r w:rsidRPr="004B213F">
        <w:rPr>
          <w:rFonts w:ascii="Marianne" w:hAnsi="Marianne"/>
          <w:lang w:val="it-IT"/>
        </w:rPr>
        <w:tab/>
      </w: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 w:cs="Arial"/>
          <w:i/>
          <w:iCs/>
          <w:lang w:val="it-IT"/>
        </w:rPr>
        <w:t xml:space="preserve"> </w:t>
      </w:r>
      <w:r w:rsidRPr="004B213F">
        <w:rPr>
          <w:rFonts w:ascii="Marianne" w:hAnsi="Marianne" w:cs="Arial"/>
          <w:lang w:val="it-IT"/>
        </w:rPr>
        <w:tab/>
        <w:t>hanno conferito una procura all’agente in conformità alle procure allegate.</w:t>
      </w:r>
    </w:p>
    <w:p w14:paraId="12E93B0D" w14:textId="77777777" w:rsidR="00113DD0" w:rsidRPr="004B213F" w:rsidRDefault="00113DD0" w:rsidP="00113DD0">
      <w:pPr>
        <w:tabs>
          <w:tab w:val="left" w:pos="851"/>
        </w:tabs>
        <w:ind w:left="1134" w:hanging="850"/>
        <w:rPr>
          <w:rFonts w:ascii="Marianne" w:hAnsi="Marianne" w:cs="Arial"/>
          <w:i/>
          <w:sz w:val="18"/>
          <w:szCs w:val="18"/>
          <w:lang w:val="it-IT"/>
        </w:rPr>
      </w:pPr>
    </w:p>
    <w:p w14:paraId="188B1833" w14:textId="77777777" w:rsidR="00113DD0" w:rsidRPr="004B213F" w:rsidRDefault="00113DD0" w:rsidP="00113DD0">
      <w:pPr>
        <w:tabs>
          <w:tab w:val="left" w:pos="851"/>
        </w:tabs>
        <w:rPr>
          <w:rFonts w:ascii="Marianne" w:hAnsi="Marianne" w:cs="Arial"/>
          <w:i/>
          <w:sz w:val="18"/>
          <w:szCs w:val="18"/>
          <w:lang w:val="it-IT"/>
        </w:rPr>
      </w:pPr>
    </w:p>
    <w:p w14:paraId="2B2C1207" w14:textId="64ADAC8A" w:rsidR="007E7BC6" w:rsidRPr="004B213F" w:rsidRDefault="00494494">
      <w:pPr>
        <w:tabs>
          <w:tab w:val="left" w:pos="851"/>
        </w:tabs>
        <w:rPr>
          <w:rFonts w:ascii="Marianne" w:hAnsi="Marianne" w:cs="Arial"/>
          <w:i/>
          <w:sz w:val="18"/>
          <w:szCs w:val="18"/>
          <w:lang w:val="it-IT"/>
        </w:rPr>
      </w:pP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 w:cs="Arial"/>
          <w:lang w:val="it-IT"/>
        </w:rPr>
        <w:t xml:space="preserve"> I membri del raggruppamento che firmano questo contratto:</w:t>
      </w:r>
    </w:p>
    <w:p w14:paraId="54BC648B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Arial"/>
          <w:i/>
          <w:sz w:val="18"/>
          <w:szCs w:val="18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(Barrare la casella appropriata).</w:t>
      </w:r>
    </w:p>
    <w:p w14:paraId="5A6A05B5" w14:textId="77777777" w:rsidR="00113DD0" w:rsidRPr="004B213F" w:rsidRDefault="00113DD0" w:rsidP="00113DD0">
      <w:pPr>
        <w:tabs>
          <w:tab w:val="left" w:pos="851"/>
        </w:tabs>
        <w:rPr>
          <w:rFonts w:ascii="Marianne" w:hAnsi="Marianne" w:cs="Arial"/>
          <w:lang w:val="it-IT"/>
        </w:rPr>
      </w:pPr>
    </w:p>
    <w:p w14:paraId="3069C918" w14:textId="2B2B280C" w:rsidR="007E7BC6" w:rsidRPr="004B213F" w:rsidRDefault="00494494">
      <w:pPr>
        <w:tabs>
          <w:tab w:val="left" w:pos="851"/>
        </w:tabs>
        <w:ind w:left="1701" w:hanging="850"/>
        <w:jc w:val="both"/>
        <w:rPr>
          <w:rFonts w:ascii="Marianne" w:hAnsi="Marianne" w:cs="Arial"/>
          <w:lang w:val="it-IT"/>
        </w:rPr>
      </w:pP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/>
          <w:lang w:val="it-IT"/>
        </w:rPr>
        <w:tab/>
      </w:r>
      <w:r w:rsidRPr="004B213F">
        <w:rPr>
          <w:rFonts w:ascii="Marianne" w:hAnsi="Marianne" w:cs="Arial"/>
          <w:lang w:val="it-IT"/>
        </w:rPr>
        <w:t>conferire all'agente, che accetta, la procura a rappresentarli nei confronti dell'acquirente e a coordinare tutti i servizi;</w:t>
      </w:r>
    </w:p>
    <w:p w14:paraId="65547D7A" w14:textId="77777777" w:rsidR="00113DD0" w:rsidRPr="004B213F" w:rsidRDefault="00113DD0" w:rsidP="00113DD0">
      <w:pPr>
        <w:tabs>
          <w:tab w:val="left" w:pos="851"/>
        </w:tabs>
        <w:ind w:left="1701" w:hanging="850"/>
        <w:jc w:val="both"/>
        <w:rPr>
          <w:rFonts w:ascii="Marianne" w:hAnsi="Marianne"/>
          <w:lang w:val="it-IT"/>
        </w:rPr>
      </w:pPr>
    </w:p>
    <w:p w14:paraId="755E9067" w14:textId="2EA7DEC5" w:rsidR="007E7BC6" w:rsidRPr="004B213F" w:rsidRDefault="00494494">
      <w:pPr>
        <w:tabs>
          <w:tab w:val="left" w:pos="851"/>
        </w:tabs>
        <w:ind w:left="1701" w:hanging="850"/>
        <w:jc w:val="both"/>
        <w:rPr>
          <w:rFonts w:ascii="Marianne" w:hAnsi="Marianne" w:cs="Arial"/>
          <w:iCs/>
          <w:lang w:val="it-IT"/>
        </w:rPr>
      </w:pP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 w:cs="Arial"/>
          <w:lang w:val="it-IT"/>
        </w:rPr>
        <w:tab/>
        <w:t>dare mandato all'agente, che lo accetta, di firmare, in suo nome e per suo conto, le successive modifiche al contratto o all'accordo quadro;</w:t>
      </w:r>
    </w:p>
    <w:p w14:paraId="47D6AC83" w14:textId="77777777" w:rsidR="00113DD0" w:rsidRPr="004B213F" w:rsidRDefault="00113DD0" w:rsidP="00113DD0">
      <w:pPr>
        <w:tabs>
          <w:tab w:val="left" w:pos="851"/>
        </w:tabs>
        <w:rPr>
          <w:rFonts w:ascii="Marianne" w:hAnsi="Marianne" w:cs="Arial"/>
          <w:iCs/>
          <w:lang w:val="it-IT"/>
        </w:rPr>
      </w:pPr>
    </w:p>
    <w:p w14:paraId="11A5096A" w14:textId="77777777" w:rsidR="007E7BC6" w:rsidRPr="004B213F" w:rsidRDefault="00494494">
      <w:pPr>
        <w:tabs>
          <w:tab w:val="left" w:pos="851"/>
        </w:tabs>
        <w:ind w:left="1134" w:hanging="850"/>
        <w:rPr>
          <w:rFonts w:ascii="Marianne" w:hAnsi="Marianne" w:cs="Arial"/>
          <w:i/>
          <w:sz w:val="18"/>
          <w:szCs w:val="18"/>
          <w:lang w:val="it-IT"/>
        </w:rPr>
      </w:pPr>
      <w:r w:rsidRPr="004B213F">
        <w:rPr>
          <w:rFonts w:ascii="Marianne" w:hAnsi="Marianne"/>
          <w:lang w:val="it-IT"/>
        </w:rPr>
        <w:tab/>
      </w:r>
      <w:r w:rsidRPr="001F5A5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213F">
        <w:rPr>
          <w:rFonts w:ascii="Marianne" w:hAnsi="Marianne"/>
          <w:lang w:val="it-IT"/>
        </w:rPr>
        <w:instrText xml:space="preserve"> FORMCHECKBOX </w:instrText>
      </w:r>
      <w:r w:rsidR="004B213F">
        <w:rPr>
          <w:rFonts w:ascii="Marianne" w:hAnsi="Marianne"/>
        </w:rPr>
      </w:r>
      <w:r w:rsidR="004B213F">
        <w:rPr>
          <w:rFonts w:ascii="Marianne" w:hAnsi="Marianne"/>
        </w:rPr>
        <w:fldChar w:fldCharType="separate"/>
      </w:r>
      <w:r w:rsidRPr="001F5A5B">
        <w:rPr>
          <w:rFonts w:ascii="Marianne" w:hAnsi="Marianne"/>
        </w:rPr>
        <w:fldChar w:fldCharType="end"/>
      </w:r>
      <w:r w:rsidRPr="004B213F">
        <w:rPr>
          <w:rFonts w:ascii="Marianne" w:hAnsi="Marianne" w:cs="Arial"/>
          <w:i/>
          <w:iCs/>
          <w:lang w:val="it-IT"/>
        </w:rPr>
        <w:t xml:space="preserve"> </w:t>
      </w:r>
      <w:r w:rsidRPr="004B213F">
        <w:rPr>
          <w:rFonts w:ascii="Marianne" w:hAnsi="Marianne" w:cs="Arial"/>
          <w:lang w:val="it-IT"/>
        </w:rPr>
        <w:tab/>
        <w:t>autorizzare l'agente alle condizioni indicate di seguito:</w:t>
      </w:r>
    </w:p>
    <w:p w14:paraId="0366E999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i/>
          <w:sz w:val="18"/>
          <w:szCs w:val="18"/>
          <w:lang w:val="it-IT"/>
        </w:rPr>
        <w:tab/>
      </w: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ab/>
      </w: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ab/>
        <w:t>(Indicare i dettagli dell'ambito del mandato).</w:t>
      </w:r>
    </w:p>
    <w:p w14:paraId="1E1C4E01" w14:textId="77777777" w:rsidR="00113DD0" w:rsidRPr="004B213F" w:rsidRDefault="00113DD0" w:rsidP="00113DD0">
      <w:pPr>
        <w:tabs>
          <w:tab w:val="left" w:pos="851"/>
        </w:tabs>
        <w:rPr>
          <w:rFonts w:ascii="Marianne" w:hAnsi="Marianne" w:cs="Arial"/>
          <w:lang w:val="it-IT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13DD0" w:rsidRPr="001F5A5B" w14:paraId="688588F9" w14:textId="77777777" w:rsidTr="0093569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9316A" w14:textId="77777777" w:rsidR="007E7BC6" w:rsidRPr="004B213F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lang w:val="it-IT"/>
              </w:rPr>
            </w:pPr>
            <w:r w:rsidRPr="004B213F">
              <w:rPr>
                <w:rFonts w:ascii="Marianne" w:hAnsi="Marianne" w:cs="Arial"/>
                <w:b/>
                <w:bCs/>
                <w:lang w:val="it-IT"/>
              </w:rPr>
              <w:t>Cognome, nome e posizione</w:t>
            </w:r>
          </w:p>
          <w:p w14:paraId="13197A11" w14:textId="77777777" w:rsidR="007E7BC6" w:rsidRPr="004B213F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lang w:val="it-IT"/>
              </w:rPr>
            </w:pPr>
            <w:r w:rsidRPr="004B213F">
              <w:rPr>
                <w:rFonts w:ascii="Marianne" w:hAnsi="Marianne" w:cs="Arial"/>
                <w:b/>
                <w:bCs/>
                <w:lang w:val="it-IT"/>
              </w:rPr>
              <w:t>del firmatario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C8763" w14:textId="77777777" w:rsidR="007E7BC6" w:rsidRPr="004B213F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  <w:lang w:val="it-IT"/>
              </w:rPr>
            </w:pPr>
            <w:r w:rsidRPr="004B213F">
              <w:rPr>
                <w:rFonts w:ascii="Marianne" w:hAnsi="Marianne" w:cs="Arial"/>
                <w:b/>
                <w:bCs/>
                <w:lang w:val="it-IT"/>
              </w:rPr>
              <w:t>Luogo e data della firma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2B710" w14:textId="77777777" w:rsidR="007E7BC6" w:rsidRDefault="00494494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proofErr w:type="spellStart"/>
            <w:r w:rsidRPr="001F5A5B">
              <w:rPr>
                <w:rFonts w:ascii="Marianne" w:hAnsi="Marianne" w:cs="Arial"/>
                <w:b/>
                <w:bCs/>
              </w:rPr>
              <w:t>Firma</w:t>
            </w:r>
            <w:proofErr w:type="spellEnd"/>
          </w:p>
        </w:tc>
      </w:tr>
      <w:tr w:rsidR="00113DD0" w:rsidRPr="001F5A5B" w14:paraId="696D1C64" w14:textId="77777777" w:rsidTr="0093569D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5E4A015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EDE277D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B9DA26D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113DD0" w:rsidRPr="001F5A5B" w14:paraId="0419EB7F" w14:textId="77777777" w:rsidTr="0093569D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9E71EA4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28F4C26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692E16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113DD0" w:rsidRPr="001F5A5B" w14:paraId="27590E75" w14:textId="77777777" w:rsidTr="0093569D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716C1105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59D5DB42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C496949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113DD0" w:rsidRPr="001F5A5B" w14:paraId="07137F5A" w14:textId="77777777" w:rsidTr="0093569D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E8C5893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092ED07A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00A053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113DD0" w:rsidRPr="001F5A5B" w14:paraId="26A2CD3B" w14:textId="77777777" w:rsidTr="00BF6F59">
        <w:trPr>
          <w:trHeight w:val="65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2094217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8392E25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4AC075A" w14:textId="77777777" w:rsidR="00113DD0" w:rsidRPr="001F5A5B" w:rsidRDefault="00113DD0" w:rsidP="0093569D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4EA8197D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(*) Il firmatario deve avere il potere di impegnare la persona che rappresenta.</w:t>
      </w:r>
    </w:p>
    <w:p w14:paraId="21E6AE13" w14:textId="77777777" w:rsidR="00E5640F" w:rsidRPr="004B213F" w:rsidRDefault="00E5640F" w:rsidP="00E5640F">
      <w:pPr>
        <w:pStyle w:val="fcase1ertab"/>
        <w:ind w:left="0" w:firstLine="0"/>
        <w:jc w:val="left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</w:p>
    <w:p w14:paraId="29B0C454" w14:textId="77777777" w:rsidR="007E7BC6" w:rsidRPr="004B213F" w:rsidRDefault="00494494">
      <w:pPr>
        <w:rPr>
          <w:rFonts w:ascii="Marianne" w:hAnsi="Marianne" w:cs="Arial"/>
          <w:b/>
          <w:bCs/>
          <w:sz w:val="24"/>
          <w:szCs w:val="24"/>
          <w:u w:val="single"/>
          <w:lang w:val="it-IT"/>
        </w:rPr>
      </w:pPr>
      <w:r w:rsidRPr="004B213F">
        <w:rPr>
          <w:rFonts w:ascii="Marianne" w:hAnsi="Marianne" w:cs="Arial"/>
          <w:b/>
          <w:bCs/>
          <w:sz w:val="24"/>
          <w:szCs w:val="24"/>
          <w:u w:val="single"/>
          <w:lang w:val="it-IT"/>
        </w:rPr>
        <w:t>D - Identificazione dell'amministrazione aggiudicatrice</w:t>
      </w:r>
    </w:p>
    <w:p w14:paraId="7D68918B" w14:textId="77777777" w:rsidR="0027580C" w:rsidRPr="004B213F" w:rsidRDefault="0027580C">
      <w:pPr>
        <w:rPr>
          <w:rFonts w:ascii="Marianne" w:hAnsi="Marianne" w:cs="Arial"/>
          <w:lang w:val="it-IT"/>
        </w:rPr>
      </w:pPr>
    </w:p>
    <w:p w14:paraId="2FA48931" w14:textId="77777777" w:rsidR="007E7BC6" w:rsidRPr="004B213F" w:rsidRDefault="00494494">
      <w:pPr>
        <w:pStyle w:val="Titre1"/>
        <w:tabs>
          <w:tab w:val="left" w:pos="567"/>
        </w:tabs>
        <w:ind w:left="0"/>
        <w:jc w:val="both"/>
        <w:rPr>
          <w:rFonts w:ascii="Marianne" w:hAnsi="Marianne" w:cs="Arial"/>
          <w:b w:val="0"/>
          <w:bCs w:val="0"/>
          <w:lang w:val="it-IT"/>
        </w:rPr>
      </w:pPr>
      <w:r w:rsidRPr="001F5A5B">
        <w:rPr>
          <w:rFonts w:ascii="Marianne" w:hAnsi="Marianne" w:cs="Arial"/>
          <w:color w:val="FF0000"/>
          <w:spacing w:val="-10"/>
          <w:position w:val="-2"/>
        </w:rPr>
        <w:sym w:font="Wingdings" w:char="F06E"/>
      </w:r>
      <w:r w:rsidRPr="004B213F">
        <w:rPr>
          <w:rFonts w:ascii="Marianne" w:hAnsi="Marianne" w:cs="Arial"/>
          <w:b w:val="0"/>
          <w:bCs w:val="0"/>
          <w:lang w:val="it-IT"/>
        </w:rPr>
        <w:t xml:space="preserve">  Designazione dell'amministrazione aggiudicatrice :</w:t>
      </w:r>
    </w:p>
    <w:p w14:paraId="562FF4D7" w14:textId="77777777" w:rsidR="007E7BC6" w:rsidRPr="004B213F" w:rsidRDefault="00494494">
      <w:pPr>
        <w:jc w:val="both"/>
        <w:rPr>
          <w:rFonts w:ascii="Marianne" w:hAnsi="Marianne" w:cs="Arial"/>
          <w:bCs/>
          <w:lang w:val="it-IT"/>
        </w:rPr>
      </w:pPr>
      <w:proofErr w:type="spellStart"/>
      <w:r w:rsidRPr="004B213F">
        <w:rPr>
          <w:rFonts w:ascii="Marianne" w:hAnsi="Marianne" w:cs="Arial"/>
          <w:bCs/>
          <w:lang w:val="it-IT"/>
        </w:rPr>
        <w:t>Agence</w:t>
      </w:r>
      <w:proofErr w:type="spellEnd"/>
      <w:r w:rsidRPr="004B213F">
        <w:rPr>
          <w:rFonts w:ascii="Marianne" w:hAnsi="Marianne" w:cs="Arial"/>
          <w:bCs/>
          <w:lang w:val="it-IT"/>
        </w:rPr>
        <w:t xml:space="preserve"> pour l'</w:t>
      </w:r>
      <w:proofErr w:type="spellStart"/>
      <w:r w:rsidRPr="004B213F">
        <w:rPr>
          <w:rFonts w:ascii="Marianne" w:hAnsi="Marianne" w:cs="Arial"/>
          <w:bCs/>
          <w:lang w:val="it-IT"/>
        </w:rPr>
        <w:t>Enseignement</w:t>
      </w:r>
      <w:proofErr w:type="spellEnd"/>
      <w:r w:rsidRPr="004B213F">
        <w:rPr>
          <w:rFonts w:ascii="Marianne" w:hAnsi="Marianne" w:cs="Arial"/>
          <w:bCs/>
          <w:lang w:val="it-IT"/>
        </w:rPr>
        <w:t xml:space="preserve"> </w:t>
      </w:r>
      <w:proofErr w:type="spellStart"/>
      <w:r w:rsidRPr="004B213F">
        <w:rPr>
          <w:rFonts w:ascii="Marianne" w:hAnsi="Marianne" w:cs="Arial"/>
          <w:bCs/>
          <w:lang w:val="it-IT"/>
        </w:rPr>
        <w:t>Français</w:t>
      </w:r>
      <w:proofErr w:type="spellEnd"/>
      <w:r w:rsidRPr="004B213F">
        <w:rPr>
          <w:rFonts w:ascii="Marianne" w:hAnsi="Marianne" w:cs="Arial"/>
          <w:bCs/>
          <w:lang w:val="it-IT"/>
        </w:rPr>
        <w:t xml:space="preserve"> à l'</w:t>
      </w:r>
      <w:proofErr w:type="spellStart"/>
      <w:r w:rsidRPr="004B213F">
        <w:rPr>
          <w:rFonts w:ascii="Marianne" w:hAnsi="Marianne" w:cs="Arial"/>
          <w:bCs/>
          <w:lang w:val="it-IT"/>
        </w:rPr>
        <w:t>Etranger</w:t>
      </w:r>
      <w:proofErr w:type="spellEnd"/>
      <w:r w:rsidR="0094272D" w:rsidRPr="004B213F">
        <w:rPr>
          <w:rFonts w:ascii="Marianne" w:hAnsi="Marianne" w:cs="Arial"/>
          <w:bCs/>
          <w:lang w:val="it-IT"/>
        </w:rPr>
        <w:t xml:space="preserve">, in qualità di coordinatore del raggruppamento di </w:t>
      </w:r>
      <w:r w:rsidR="0004741C" w:rsidRPr="004B213F">
        <w:rPr>
          <w:rFonts w:ascii="Marianne" w:hAnsi="Marianne" w:cs="Arial"/>
          <w:bCs/>
          <w:lang w:val="it-IT"/>
        </w:rPr>
        <w:t>ordini</w:t>
      </w:r>
    </w:p>
    <w:p w14:paraId="08D0C65C" w14:textId="77777777" w:rsidR="007E7BC6" w:rsidRPr="004B213F" w:rsidRDefault="00494494">
      <w:pPr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23</w:t>
      </w:r>
      <w:r w:rsidR="00D70686" w:rsidRPr="004B213F">
        <w:rPr>
          <w:rFonts w:ascii="Marianne" w:hAnsi="Marianne" w:cs="Arial"/>
          <w:lang w:val="it-IT"/>
        </w:rPr>
        <w:t xml:space="preserve">, </w:t>
      </w:r>
      <w:r w:rsidRPr="004B213F">
        <w:rPr>
          <w:rFonts w:ascii="Marianne" w:hAnsi="Marianne" w:cs="Arial"/>
          <w:lang w:val="it-IT"/>
        </w:rPr>
        <w:t>place de Catalogne</w:t>
      </w:r>
    </w:p>
    <w:p w14:paraId="4C565A43" w14:textId="77777777" w:rsidR="007E7BC6" w:rsidRPr="004B213F" w:rsidRDefault="00494494">
      <w:pPr>
        <w:jc w:val="both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75014 PARIGI</w:t>
      </w:r>
    </w:p>
    <w:p w14:paraId="27D1A7F0" w14:textId="77777777" w:rsidR="005769EF" w:rsidRPr="004B213F" w:rsidRDefault="005769EF">
      <w:pPr>
        <w:pStyle w:val="En-tte"/>
        <w:tabs>
          <w:tab w:val="clear" w:pos="4536"/>
          <w:tab w:val="clear" w:pos="9072"/>
        </w:tabs>
        <w:jc w:val="both"/>
        <w:rPr>
          <w:rFonts w:ascii="Marianne" w:hAnsi="Marianne" w:cs="Arial"/>
          <w:lang w:val="it-IT"/>
        </w:rPr>
      </w:pPr>
    </w:p>
    <w:p w14:paraId="312475BC" w14:textId="77777777" w:rsidR="007E7BC6" w:rsidRPr="004B213F" w:rsidRDefault="00494494">
      <w:pPr>
        <w:tabs>
          <w:tab w:val="left" w:pos="426"/>
          <w:tab w:val="left" w:pos="5103"/>
        </w:tabs>
        <w:jc w:val="both"/>
        <w:rPr>
          <w:rFonts w:ascii="Marianne" w:hAnsi="Marianne" w:cs="Arial"/>
          <w:lang w:val="it-IT"/>
        </w:rPr>
      </w:pPr>
      <w:r w:rsidRPr="001F5A5B">
        <w:rPr>
          <w:rFonts w:ascii="Marianne" w:hAnsi="Marianne" w:cs="Arial"/>
          <w:b/>
          <w:bCs/>
          <w:color w:val="FF0000"/>
          <w:spacing w:val="-10"/>
          <w:position w:val="-2"/>
        </w:rPr>
        <w:sym w:font="Wingdings" w:char="F06E"/>
      </w:r>
      <w:r w:rsidRPr="004B213F">
        <w:rPr>
          <w:rFonts w:ascii="Marianne" w:hAnsi="Marianne" w:cs="Arial"/>
          <w:lang w:val="it-IT"/>
        </w:rPr>
        <w:t xml:space="preserve">  Cognome, nome, posizione della persona che firma l'appalto pubblico :</w:t>
      </w:r>
    </w:p>
    <w:p w14:paraId="5EC57514" w14:textId="6DCAA663" w:rsidR="007E7BC6" w:rsidRPr="004B213F" w:rsidRDefault="00494494">
      <w:pPr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SCHERER-EFFOSSE Claudia, direttrice dell'Agenzia per l'insegnamento del francese all'estero</w:t>
      </w:r>
      <w:r w:rsidR="00E41598" w:rsidRPr="004B213F">
        <w:rPr>
          <w:rFonts w:ascii="Marianne" w:hAnsi="Marianne" w:cs="Arial"/>
          <w:color w:val="FF0000"/>
          <w:lang w:val="it-IT"/>
        </w:rPr>
        <w:t>.</w:t>
      </w:r>
    </w:p>
    <w:p w14:paraId="58295A8E" w14:textId="77777777" w:rsidR="00C46977" w:rsidRPr="004B213F" w:rsidRDefault="00C46977" w:rsidP="00C46977">
      <w:pPr>
        <w:rPr>
          <w:rFonts w:ascii="Marianne" w:hAnsi="Marianne" w:cs="Arial"/>
          <w:lang w:val="it-IT"/>
        </w:rPr>
      </w:pPr>
    </w:p>
    <w:p w14:paraId="4583CEB4" w14:textId="77777777" w:rsidR="007E7BC6" w:rsidRPr="004B213F" w:rsidRDefault="00494494">
      <w:pPr>
        <w:pStyle w:val="fcase2metab"/>
        <w:ind w:left="0" w:firstLine="0"/>
        <w:rPr>
          <w:rFonts w:ascii="Marianne" w:hAnsi="Marianne" w:cs="Arial"/>
          <w:lang w:val="it-IT"/>
        </w:rPr>
      </w:pPr>
      <w:r w:rsidRPr="00492275">
        <w:rPr>
          <w:rFonts w:ascii="Marianne" w:hAnsi="Marianne" w:cs="Arial"/>
          <w:b/>
          <w:bCs/>
          <w:color w:val="FF0000"/>
          <w:spacing w:val="-10"/>
          <w:position w:val="-2"/>
        </w:rPr>
        <w:sym w:font="Wingdings" w:char="F06E"/>
      </w:r>
      <w:r w:rsidRPr="004B213F">
        <w:rPr>
          <w:rFonts w:ascii="Marianne" w:hAnsi="Marianne" w:cs="Arial"/>
          <w:lang w:val="it-IT"/>
        </w:rPr>
        <w:t xml:space="preserve"> Nome e numero di telefono della persona autorizzata a </w:t>
      </w:r>
      <w:r w:rsidR="00E10A2E" w:rsidRPr="004B213F">
        <w:rPr>
          <w:rFonts w:ascii="Marianne" w:hAnsi="Marianne" w:cs="Arial"/>
          <w:lang w:val="it-IT"/>
        </w:rPr>
        <w:t xml:space="preserve">fornire informazioni. </w:t>
      </w:r>
    </w:p>
    <w:p w14:paraId="6C9DB66A" w14:textId="77777777" w:rsidR="00C85FF7" w:rsidRPr="004B213F" w:rsidRDefault="00C85FF7" w:rsidP="00C85FF7">
      <w:pPr>
        <w:pStyle w:val="fcase2metab"/>
        <w:rPr>
          <w:rFonts w:ascii="Marianne" w:hAnsi="Marianne" w:cs="Arial"/>
          <w:lang w:val="it-IT"/>
        </w:rPr>
      </w:pPr>
    </w:p>
    <w:p w14:paraId="796BF757" w14:textId="77777777" w:rsidR="007E7BC6" w:rsidRPr="004B213F" w:rsidRDefault="00494494">
      <w:pPr>
        <w:pStyle w:val="fcase2metab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 xml:space="preserve">Charlotte </w:t>
      </w:r>
      <w:proofErr w:type="spellStart"/>
      <w:r w:rsidRPr="004B213F">
        <w:rPr>
          <w:rFonts w:ascii="Marianne" w:hAnsi="Marianne" w:cs="Arial"/>
          <w:lang w:val="it-IT"/>
        </w:rPr>
        <w:t>Bontemps</w:t>
      </w:r>
      <w:proofErr w:type="spellEnd"/>
      <w:r w:rsidR="00E1138E" w:rsidRPr="004B213F">
        <w:rPr>
          <w:rFonts w:ascii="Marianne" w:hAnsi="Marianne" w:cs="Arial"/>
          <w:lang w:val="it-IT"/>
        </w:rPr>
        <w:t xml:space="preserve">, </w:t>
      </w:r>
      <w:r w:rsidRPr="004B213F">
        <w:rPr>
          <w:rFonts w:ascii="Marianne" w:hAnsi="Marianne" w:cs="Arial"/>
          <w:lang w:val="it-IT"/>
        </w:rPr>
        <w:t xml:space="preserve">Assistente del Segretario Generale del </w:t>
      </w:r>
      <w:proofErr w:type="spellStart"/>
      <w:r w:rsidRPr="004B213F">
        <w:rPr>
          <w:rFonts w:ascii="Marianne" w:hAnsi="Marianne" w:cs="Arial"/>
          <w:lang w:val="it-IT"/>
        </w:rPr>
        <w:t>Lycée</w:t>
      </w:r>
      <w:proofErr w:type="spellEnd"/>
      <w:r w:rsidRPr="004B213F">
        <w:rPr>
          <w:rFonts w:ascii="Marianne" w:hAnsi="Marianne" w:cs="Arial"/>
          <w:lang w:val="it-IT"/>
        </w:rPr>
        <w:t xml:space="preserve"> Chateaubriand di Roma</w:t>
      </w:r>
    </w:p>
    <w:p w14:paraId="3DFCC81B" w14:textId="77777777" w:rsidR="007E7BC6" w:rsidRPr="004B213F" w:rsidRDefault="004B213F">
      <w:pPr>
        <w:pStyle w:val="fcase2metab"/>
        <w:rPr>
          <w:rFonts w:ascii="Marianne" w:hAnsi="Marianne" w:cs="Arial"/>
          <w:lang w:val="it-IT"/>
        </w:rPr>
      </w:pPr>
      <w:hyperlink r:id="rId11" w:history="1">
        <w:r w:rsidR="00494494" w:rsidRPr="004B213F">
          <w:rPr>
            <w:rStyle w:val="Lienhypertexte"/>
            <w:rFonts w:ascii="Marianne" w:hAnsi="Marianne" w:cs="Arial"/>
            <w:lang w:val="it-IT"/>
          </w:rPr>
          <w:t xml:space="preserve">Charlotte.bontemps@aefe.fr </w:t>
        </w:r>
      </w:hyperlink>
    </w:p>
    <w:p w14:paraId="25958542" w14:textId="77777777" w:rsidR="00AB6C07" w:rsidRPr="004B213F" w:rsidRDefault="00AB6C07" w:rsidP="00C85FF7">
      <w:pPr>
        <w:pStyle w:val="fcase2metab"/>
        <w:rPr>
          <w:rFonts w:ascii="Marianne" w:hAnsi="Marianne" w:cs="Arial"/>
          <w:lang w:val="it-IT"/>
        </w:rPr>
      </w:pPr>
    </w:p>
    <w:p w14:paraId="7425F975" w14:textId="77777777" w:rsidR="007E7BC6" w:rsidRPr="004B213F" w:rsidRDefault="00494494">
      <w:pPr>
        <w:pStyle w:val="fcase2metab"/>
        <w:ind w:left="0" w:firstLine="0"/>
        <w:rPr>
          <w:rFonts w:ascii="Marianne" w:hAnsi="Marianne" w:cs="Arial"/>
          <w:spacing w:val="-10"/>
          <w:position w:val="-2"/>
          <w:lang w:val="it-IT"/>
        </w:rPr>
      </w:pPr>
      <w:r w:rsidRPr="00A85EA9">
        <w:rPr>
          <w:rFonts w:ascii="Marianne" w:hAnsi="Marianne" w:cs="Arial"/>
          <w:spacing w:val="-10"/>
          <w:position w:val="-2"/>
        </w:rPr>
        <w:sym w:font="Wingdings" w:char="F06E"/>
      </w:r>
      <w:r w:rsidRPr="004B213F">
        <w:rPr>
          <w:rFonts w:ascii="Marianne" w:hAnsi="Marianne" w:cs="Arial"/>
          <w:spacing w:val="-10"/>
          <w:position w:val="-2"/>
          <w:lang w:val="it-IT"/>
        </w:rPr>
        <w:t xml:space="preserve"> Nome, indirizzo e numero di telefono del contabile cedente :</w:t>
      </w:r>
    </w:p>
    <w:p w14:paraId="6FDFFE74" w14:textId="77777777" w:rsidR="00E60A04" w:rsidRPr="004B213F" w:rsidRDefault="00E60A04" w:rsidP="00E60A04">
      <w:pPr>
        <w:pStyle w:val="fcase2metab"/>
        <w:ind w:left="0" w:firstLine="0"/>
        <w:rPr>
          <w:rFonts w:ascii="Marianne" w:hAnsi="Marianne" w:cs="Arial"/>
          <w:b/>
          <w:bCs/>
          <w:spacing w:val="-10"/>
          <w:position w:val="-2"/>
          <w:lang w:val="it-IT"/>
        </w:rPr>
      </w:pPr>
    </w:p>
    <w:p w14:paraId="7F319934" w14:textId="77777777" w:rsidR="007E7BC6" w:rsidRPr="004B213F" w:rsidRDefault="00494494">
      <w:pPr>
        <w:pStyle w:val="fcase2metab"/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lastRenderedPageBreak/>
        <w:t>Caroline ARNAUD</w:t>
      </w:r>
      <w:r w:rsidR="00F8066A" w:rsidRPr="004B213F">
        <w:rPr>
          <w:rFonts w:ascii="Marianne" w:hAnsi="Marianne" w:cs="Arial"/>
          <w:lang w:val="it-IT"/>
        </w:rPr>
        <w:t>, contabile principale dell'Agenzia</w:t>
      </w:r>
    </w:p>
    <w:p w14:paraId="2CCF63D7" w14:textId="77777777" w:rsidR="007E7BC6" w:rsidRPr="004B213F" w:rsidRDefault="004B213F">
      <w:pPr>
        <w:pStyle w:val="fcase2metab"/>
        <w:rPr>
          <w:rFonts w:ascii="Marianne" w:hAnsi="Marianne" w:cs="Arial"/>
          <w:lang w:val="it-IT"/>
        </w:rPr>
      </w:pPr>
      <w:hyperlink r:id="rId12" w:history="1">
        <w:r w:rsidR="00494494" w:rsidRPr="004B213F">
          <w:rPr>
            <w:rStyle w:val="Lienhypertexte"/>
            <w:rFonts w:ascii="Marianne" w:hAnsi="Marianne" w:cs="Arial"/>
            <w:lang w:val="it-IT"/>
          </w:rPr>
          <w:t xml:space="preserve">caroline.arnaud@diplomatie.gouv.fr </w:t>
        </w:r>
      </w:hyperlink>
    </w:p>
    <w:p w14:paraId="2B360400" w14:textId="77777777" w:rsidR="00E60A04" w:rsidRPr="004B213F" w:rsidRDefault="00E60A04" w:rsidP="0094272D">
      <w:pPr>
        <w:pStyle w:val="fcase2metab"/>
        <w:ind w:left="0" w:firstLine="0"/>
        <w:rPr>
          <w:rFonts w:ascii="Marianne" w:hAnsi="Marianne" w:cs="Arial"/>
          <w:lang w:val="it-IT"/>
        </w:rPr>
      </w:pPr>
    </w:p>
    <w:p w14:paraId="5244461F" w14:textId="77777777" w:rsidR="007E7BC6" w:rsidRPr="004B213F" w:rsidRDefault="00494494">
      <w:pPr>
        <w:rPr>
          <w:rFonts w:ascii="Marianne" w:hAnsi="Marianne" w:cs="Arial"/>
          <w:b/>
          <w:bCs/>
          <w:sz w:val="24"/>
          <w:szCs w:val="24"/>
          <w:u w:val="single"/>
          <w:lang w:val="it-IT"/>
        </w:rPr>
      </w:pPr>
      <w:r w:rsidRPr="004B213F">
        <w:rPr>
          <w:rFonts w:ascii="Marianne" w:hAnsi="Marianne" w:cs="Arial"/>
          <w:b/>
          <w:bCs/>
          <w:sz w:val="24"/>
          <w:szCs w:val="24"/>
          <w:u w:val="single"/>
          <w:lang w:val="it-IT"/>
        </w:rPr>
        <w:t>E - Decisione dell'amministrazione aggiudicatrice</w:t>
      </w:r>
    </w:p>
    <w:p w14:paraId="2042F01A" w14:textId="77777777" w:rsidR="005769EF" w:rsidRPr="004B213F" w:rsidRDefault="005769EF">
      <w:pPr>
        <w:tabs>
          <w:tab w:val="left" w:pos="3600"/>
        </w:tabs>
        <w:jc w:val="both"/>
        <w:rPr>
          <w:rFonts w:ascii="Marianne" w:hAnsi="Marianne" w:cs="Arial"/>
          <w:b/>
          <w:bCs/>
          <w:lang w:val="it-IT"/>
        </w:rPr>
      </w:pPr>
    </w:p>
    <w:p w14:paraId="4301CAF2" w14:textId="77777777" w:rsidR="007E7BC6" w:rsidRPr="004B213F" w:rsidRDefault="00494494">
      <w:pPr>
        <w:rPr>
          <w:rFonts w:ascii="Marianne" w:hAnsi="Marianne" w:cs="Arial"/>
          <w:b/>
          <w:bCs/>
          <w:lang w:val="it-IT"/>
        </w:rPr>
      </w:pPr>
      <w:r w:rsidRPr="004B213F">
        <w:rPr>
          <w:rFonts w:ascii="Marianne" w:hAnsi="Marianne" w:cs="Arial"/>
          <w:b/>
          <w:bCs/>
          <w:lang w:val="it-IT"/>
        </w:rPr>
        <w:t>L'offerta è accettata</w:t>
      </w:r>
    </w:p>
    <w:p w14:paraId="36D373EA" w14:textId="77777777" w:rsidR="005769EF" w:rsidRPr="004B213F" w:rsidRDefault="005769EF">
      <w:pPr>
        <w:rPr>
          <w:rFonts w:ascii="Marianne" w:hAnsi="Marianne" w:cs="Arial"/>
          <w:b/>
          <w:bCs/>
          <w:lang w:val="it-IT"/>
        </w:rPr>
      </w:pPr>
    </w:p>
    <w:p w14:paraId="6912B537" w14:textId="77777777" w:rsidR="007E7BC6" w:rsidRPr="004B213F" w:rsidRDefault="00494494">
      <w:pPr>
        <w:rPr>
          <w:rFonts w:ascii="Marianne" w:hAnsi="Marianne" w:cs="Arial"/>
          <w:lang w:val="it-IT"/>
        </w:rPr>
      </w:pPr>
      <w:r w:rsidRPr="004B213F">
        <w:rPr>
          <w:rFonts w:ascii="Marianne" w:hAnsi="Marianne" w:cs="Arial"/>
          <w:lang w:val="it-IT"/>
        </w:rPr>
        <w:t>È integrata dalle seguenti appendici:</w:t>
      </w:r>
    </w:p>
    <w:p w14:paraId="0DBEFDB0" w14:textId="77777777" w:rsidR="007E7BC6" w:rsidRPr="004B213F" w:rsidRDefault="00494494">
      <w:pPr>
        <w:pStyle w:val="fcase1ertab"/>
        <w:ind w:left="0" w:firstLine="0"/>
        <w:jc w:val="left"/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</w:pPr>
      <w:r w:rsidRPr="004B213F">
        <w:rPr>
          <w:rFonts w:ascii="Marianne" w:hAnsi="Marianne" w:cs="Times New Roman"/>
          <w:i/>
          <w:iCs/>
          <w:color w:val="548DD4" w:themeColor="text2" w:themeTint="99"/>
          <w:sz w:val="16"/>
          <w:szCs w:val="16"/>
          <w:lang w:val="it-IT"/>
        </w:rPr>
        <w:t>(Barrare la casella appropriata).</w:t>
      </w:r>
    </w:p>
    <w:p w14:paraId="73170254" w14:textId="77777777" w:rsidR="007E7BC6" w:rsidRPr="004B213F" w:rsidRDefault="00494494">
      <w:pPr>
        <w:rPr>
          <w:rFonts w:ascii="Marianne" w:hAnsi="Marianne" w:cs="Arial"/>
          <w:i/>
          <w:iCs/>
          <w:lang w:val="it-IT"/>
        </w:rPr>
      </w:pPr>
      <w:r w:rsidRPr="004B213F">
        <w:rPr>
          <w:rFonts w:ascii="Marianne" w:hAnsi="Marianne" w:cs="Arial"/>
          <w:lang w:val="it-IT"/>
        </w:rPr>
        <w:t xml:space="preserve">     </w:t>
      </w:r>
      <w:r w:rsidR="00893312" w:rsidRPr="00A85EA9">
        <w:rPr>
          <w:rFonts w:ascii="Marianne" w:hAnsi="Marianne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11"/>
      <w:r w:rsidR="00893312" w:rsidRPr="004B213F">
        <w:rPr>
          <w:rFonts w:ascii="Marianne" w:hAnsi="Marianne" w:cs="Arial"/>
          <w:lang w:val="it-IT"/>
        </w:rPr>
        <w:instrText xml:space="preserve"> FORMCHECKBOX </w:instrText>
      </w:r>
      <w:r w:rsidR="004B213F">
        <w:rPr>
          <w:rFonts w:ascii="Marianne" w:hAnsi="Marianne" w:cs="Arial"/>
        </w:rPr>
      </w:r>
      <w:r w:rsidR="004B213F">
        <w:rPr>
          <w:rFonts w:ascii="Marianne" w:hAnsi="Marianne" w:cs="Arial"/>
        </w:rPr>
        <w:fldChar w:fldCharType="separate"/>
      </w:r>
      <w:r w:rsidR="00893312" w:rsidRPr="00A85EA9">
        <w:rPr>
          <w:rFonts w:ascii="Marianne" w:hAnsi="Marianne" w:cs="Arial"/>
        </w:rPr>
        <w:fldChar w:fldCharType="end"/>
      </w:r>
      <w:bookmarkEnd w:id="2"/>
      <w:r w:rsidRPr="004B213F">
        <w:rPr>
          <w:rFonts w:ascii="Marianne" w:hAnsi="Marianne" w:cs="Arial"/>
          <w:lang w:val="it-IT"/>
        </w:rPr>
        <w:t xml:space="preserve"> Allegato </w:t>
      </w:r>
      <w:r w:rsidR="005F1600" w:rsidRPr="004B213F">
        <w:rPr>
          <w:rFonts w:ascii="Marianne" w:hAnsi="Marianne" w:cs="Arial"/>
          <w:lang w:val="it-IT"/>
        </w:rPr>
        <w:t xml:space="preserve">n. </w:t>
      </w:r>
      <w:r w:rsidRPr="004B213F">
        <w:rPr>
          <w:rFonts w:ascii="Marianne" w:hAnsi="Marianne" w:cs="Arial"/>
          <w:lang w:val="it-IT"/>
        </w:rPr>
        <w:t xml:space="preserve">1 </w:t>
      </w:r>
      <w:r w:rsidR="00BF6F59" w:rsidRPr="004B213F">
        <w:rPr>
          <w:rFonts w:ascii="Marianne" w:hAnsi="Marianne" w:cs="Arial"/>
          <w:lang w:val="it-IT"/>
        </w:rPr>
        <w:t>relativo all'</w:t>
      </w:r>
      <w:r w:rsidR="00BF6F59" w:rsidRPr="004B213F">
        <w:rPr>
          <w:rFonts w:ascii="Marianne" w:hAnsi="Marianne" w:cs="Times New Roman"/>
          <w:lang w:val="it-IT"/>
        </w:rPr>
        <w:t>elenco prezzi unitari (BPU)</w:t>
      </w:r>
      <w:r w:rsidRPr="004B213F">
        <w:rPr>
          <w:rFonts w:ascii="Marianne" w:hAnsi="Marianne" w:cs="Times New Roman"/>
          <w:lang w:val="it-IT"/>
        </w:rPr>
        <w:t>;</w:t>
      </w:r>
    </w:p>
    <w:p w14:paraId="54C155F6" w14:textId="77777777" w:rsidR="007E7BC6" w:rsidRPr="004B213F" w:rsidRDefault="00494494">
      <w:pPr>
        <w:ind w:left="284"/>
        <w:jc w:val="both"/>
        <w:rPr>
          <w:rFonts w:ascii="Marianne" w:hAnsi="Marianne" w:cs="Arial"/>
          <w:lang w:val="it-IT"/>
        </w:rPr>
      </w:pPr>
      <w:r w:rsidRPr="00A85EA9">
        <w:rPr>
          <w:rFonts w:ascii="Marianne" w:hAnsi="Marianne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5769EF" w:rsidRPr="004B213F">
        <w:rPr>
          <w:rFonts w:ascii="Marianne" w:hAnsi="Marianne" w:cs="Arial"/>
          <w:lang w:val="it-IT"/>
        </w:rPr>
        <w:instrText xml:space="preserve"> FORMCHECKBOX </w:instrText>
      </w:r>
      <w:r w:rsidR="004B213F">
        <w:rPr>
          <w:rFonts w:ascii="Marianne" w:hAnsi="Marianne" w:cs="Arial"/>
        </w:rPr>
      </w:r>
      <w:r w:rsidR="004B213F">
        <w:rPr>
          <w:rFonts w:ascii="Marianne" w:hAnsi="Marianne" w:cs="Arial"/>
        </w:rPr>
        <w:fldChar w:fldCharType="separate"/>
      </w:r>
      <w:r w:rsidRPr="00A85EA9">
        <w:rPr>
          <w:rFonts w:ascii="Marianne" w:hAnsi="Marianne" w:cs="Arial"/>
        </w:rPr>
        <w:fldChar w:fldCharType="end"/>
      </w:r>
      <w:r w:rsidR="005769EF" w:rsidRPr="004B213F">
        <w:rPr>
          <w:rFonts w:ascii="Marianne" w:hAnsi="Marianne" w:cs="Arial"/>
          <w:lang w:val="it-IT"/>
        </w:rPr>
        <w:t xml:space="preserve"> Allegato n°... relativo alla presentazione di un subappaltatore </w:t>
      </w:r>
      <w:r w:rsidR="00B33D36" w:rsidRPr="004B213F">
        <w:rPr>
          <w:rFonts w:ascii="Marianne" w:hAnsi="Marianne" w:cs="Arial"/>
          <w:lang w:val="it-IT"/>
        </w:rPr>
        <w:t xml:space="preserve">; </w:t>
      </w:r>
    </w:p>
    <w:p w14:paraId="180BAB8A" w14:textId="77777777" w:rsidR="007E7BC6" w:rsidRPr="004B213F" w:rsidRDefault="00494494">
      <w:pPr>
        <w:ind w:left="284"/>
        <w:jc w:val="both"/>
        <w:rPr>
          <w:rFonts w:ascii="Marianne" w:hAnsi="Marianne" w:cs="Arial"/>
          <w:lang w:val="it-IT"/>
        </w:rPr>
      </w:pPr>
      <w:r w:rsidRPr="00A85EA9">
        <w:rPr>
          <w:rFonts w:ascii="Marianne" w:hAnsi="Marianne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5769EF" w:rsidRPr="004B213F">
        <w:rPr>
          <w:rFonts w:ascii="Marianne" w:hAnsi="Marianne" w:cs="Arial"/>
          <w:lang w:val="it-IT"/>
        </w:rPr>
        <w:instrText xml:space="preserve"> FORMCHECKBOX </w:instrText>
      </w:r>
      <w:r w:rsidR="004B213F">
        <w:rPr>
          <w:rFonts w:ascii="Marianne" w:hAnsi="Marianne" w:cs="Arial"/>
        </w:rPr>
      </w:r>
      <w:r w:rsidR="004B213F">
        <w:rPr>
          <w:rFonts w:ascii="Marianne" w:hAnsi="Marianne" w:cs="Arial"/>
        </w:rPr>
        <w:fldChar w:fldCharType="separate"/>
      </w:r>
      <w:r w:rsidRPr="00A85EA9">
        <w:rPr>
          <w:rFonts w:ascii="Marianne" w:hAnsi="Marianne" w:cs="Arial"/>
        </w:rPr>
        <w:fldChar w:fldCharType="end"/>
      </w:r>
      <w:r w:rsidR="005769EF" w:rsidRPr="004B213F">
        <w:rPr>
          <w:rFonts w:ascii="Marianne" w:hAnsi="Marianne" w:cs="Arial"/>
          <w:lang w:val="it-IT"/>
        </w:rPr>
        <w:t xml:space="preserve"> relative a richieste di chiarimenti o informazioni aggiuntive sul contenuto delle offerte (o OUV4) ;</w:t>
      </w:r>
    </w:p>
    <w:p w14:paraId="12C09990" w14:textId="77777777" w:rsidR="007E7BC6" w:rsidRPr="004B213F" w:rsidRDefault="00494494">
      <w:pPr>
        <w:ind w:left="284"/>
        <w:jc w:val="both"/>
        <w:rPr>
          <w:rFonts w:ascii="Marianne" w:hAnsi="Marianne" w:cs="Arial"/>
          <w:lang w:val="it-IT"/>
        </w:rPr>
      </w:pPr>
      <w:r w:rsidRPr="00A85EA9">
        <w:rPr>
          <w:rFonts w:ascii="Marianne" w:hAnsi="Marianne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5769EF" w:rsidRPr="004B213F">
        <w:rPr>
          <w:rFonts w:ascii="Marianne" w:hAnsi="Marianne" w:cs="Arial"/>
          <w:lang w:val="it-IT"/>
        </w:rPr>
        <w:instrText xml:space="preserve"> FORMCHECKBOX </w:instrText>
      </w:r>
      <w:r w:rsidR="004B213F">
        <w:rPr>
          <w:rFonts w:ascii="Marianne" w:hAnsi="Marianne" w:cs="Arial"/>
        </w:rPr>
      </w:r>
      <w:r w:rsidR="004B213F">
        <w:rPr>
          <w:rFonts w:ascii="Marianne" w:hAnsi="Marianne" w:cs="Arial"/>
        </w:rPr>
        <w:fldChar w:fldCharType="separate"/>
      </w:r>
      <w:r w:rsidRPr="00A85EA9">
        <w:rPr>
          <w:rFonts w:ascii="Marianne" w:hAnsi="Marianne" w:cs="Arial"/>
        </w:rPr>
        <w:fldChar w:fldCharType="end"/>
      </w:r>
      <w:r w:rsidR="005769EF" w:rsidRPr="004B213F">
        <w:rPr>
          <w:rFonts w:ascii="Marianne" w:hAnsi="Marianne" w:cs="Arial"/>
          <w:lang w:val="it-IT"/>
        </w:rPr>
        <w:t xml:space="preserve"> Allegato n°... relativo </w:t>
      </w:r>
      <w:r w:rsidR="00A73AAD" w:rsidRPr="004B213F">
        <w:rPr>
          <w:rFonts w:ascii="Marianne" w:hAnsi="Marianne" w:cs="Arial"/>
          <w:lang w:val="it-IT"/>
        </w:rPr>
        <w:t xml:space="preserve">allo </w:t>
      </w:r>
      <w:r w:rsidR="005F1600" w:rsidRPr="004B213F">
        <w:rPr>
          <w:rFonts w:ascii="Marianne" w:hAnsi="Marianne" w:cs="Arial"/>
          <w:lang w:val="it-IT"/>
        </w:rPr>
        <w:t>sviluppo del contratto (o OUV 11).</w:t>
      </w:r>
    </w:p>
    <w:p w14:paraId="01CFE748" w14:textId="77777777" w:rsidR="00CD20DA" w:rsidRPr="004B213F" w:rsidRDefault="00CD20DA" w:rsidP="001F5A5B">
      <w:pPr>
        <w:autoSpaceDE w:val="0"/>
        <w:autoSpaceDN w:val="0"/>
        <w:adjustRightInd w:val="0"/>
        <w:jc w:val="both"/>
        <w:rPr>
          <w:rFonts w:ascii="Marianne" w:hAnsi="Marianne" w:cs="Times New Roman"/>
          <w:lang w:val="it-IT"/>
        </w:rPr>
      </w:pPr>
      <w:r w:rsidRPr="004B213F">
        <w:rPr>
          <w:rFonts w:ascii="Marianne" w:hAnsi="Marianne" w:cs="Arial"/>
          <w:lang w:val="it-IT"/>
        </w:rPr>
        <w:t xml:space="preserve">     </w:t>
      </w:r>
      <w:r w:rsidR="001F5A5B" w:rsidRPr="004B213F">
        <w:rPr>
          <w:rFonts w:ascii="Marianne" w:hAnsi="Marianne" w:cs="Arial"/>
          <w:lang w:val="it-IT"/>
        </w:rPr>
        <w:t xml:space="preserve">   </w:t>
      </w:r>
    </w:p>
    <w:p w14:paraId="1FE870F4" w14:textId="77777777" w:rsidR="007E7BC6" w:rsidRDefault="00494494">
      <w:pPr>
        <w:tabs>
          <w:tab w:val="left" w:pos="3402"/>
          <w:tab w:val="left" w:pos="6237"/>
          <w:tab w:val="left" w:pos="9072"/>
        </w:tabs>
        <w:jc w:val="both"/>
        <w:rPr>
          <w:rFonts w:ascii="Marianne" w:hAnsi="Marianne" w:cs="Arial"/>
          <w:b/>
          <w:bCs/>
        </w:rPr>
      </w:pPr>
      <w:r w:rsidRPr="00A34B2A">
        <w:rPr>
          <w:rFonts w:ascii="Marianne" w:hAnsi="Marianne" w:cs="Arial"/>
        </w:rPr>
        <w:t>L'</w:t>
      </w:r>
      <w:r w:rsidR="00540D13" w:rsidRPr="00A34B2A">
        <w:rPr>
          <w:rFonts w:ascii="Marianne" w:hAnsi="Marianne" w:cs="Arial"/>
        </w:rPr>
        <w:t>Agence pour l'Enseignement Français à l'Etrange</w:t>
      </w:r>
      <w:r w:rsidRPr="00A34B2A">
        <w:rPr>
          <w:rFonts w:ascii="Marianne" w:hAnsi="Marianne" w:cs="Arial"/>
        </w:rPr>
        <w:t xml:space="preserve">, in </w:t>
      </w:r>
      <w:proofErr w:type="spellStart"/>
      <w:r w:rsidRPr="00A34B2A">
        <w:rPr>
          <w:rFonts w:ascii="Marianne" w:hAnsi="Marianne" w:cs="Arial"/>
        </w:rPr>
        <w:t>qualità</w:t>
      </w:r>
      <w:proofErr w:type="spellEnd"/>
      <w:r w:rsidRPr="00A34B2A">
        <w:rPr>
          <w:rFonts w:ascii="Marianne" w:hAnsi="Marianne" w:cs="Arial"/>
        </w:rPr>
        <w:t xml:space="preserve"> di </w:t>
      </w:r>
      <w:proofErr w:type="spellStart"/>
      <w:r w:rsidRPr="00A34B2A">
        <w:rPr>
          <w:rFonts w:ascii="Marianne" w:hAnsi="Marianne" w:cs="Arial"/>
        </w:rPr>
        <w:t>coordinatore</w:t>
      </w:r>
      <w:proofErr w:type="spellEnd"/>
      <w:r w:rsidRPr="00A34B2A">
        <w:rPr>
          <w:rFonts w:ascii="Marianne" w:hAnsi="Marianne" w:cs="Arial"/>
        </w:rPr>
        <w:t xml:space="preserve"> </w:t>
      </w:r>
      <w:proofErr w:type="spellStart"/>
      <w:r w:rsidRPr="00A34B2A">
        <w:rPr>
          <w:rFonts w:ascii="Marianne" w:hAnsi="Marianne" w:cs="Arial"/>
        </w:rPr>
        <w:t>del</w:t>
      </w:r>
      <w:proofErr w:type="spellEnd"/>
      <w:r w:rsidRPr="00A34B2A">
        <w:rPr>
          <w:rFonts w:ascii="Marianne" w:hAnsi="Marianne" w:cs="Arial"/>
        </w:rPr>
        <w:t xml:space="preserve"> </w:t>
      </w:r>
      <w:proofErr w:type="spellStart"/>
      <w:proofErr w:type="gramStart"/>
      <w:r w:rsidRPr="00A34B2A">
        <w:rPr>
          <w:rFonts w:ascii="Marianne" w:hAnsi="Marianne" w:cs="Arial"/>
        </w:rPr>
        <w:t>consorzio</w:t>
      </w:r>
      <w:proofErr w:type="spellEnd"/>
      <w:r w:rsidR="005769EF" w:rsidRPr="00A34B2A">
        <w:rPr>
          <w:rFonts w:ascii="Marianne" w:hAnsi="Marianne" w:cs="Arial"/>
          <w:b/>
          <w:bCs/>
        </w:rPr>
        <w:t>:</w:t>
      </w:r>
      <w:proofErr w:type="gramEnd"/>
    </w:p>
    <w:p w14:paraId="3341F22C" w14:textId="77777777" w:rsidR="005769EF" w:rsidRPr="00A85EA9" w:rsidRDefault="005769EF">
      <w:pPr>
        <w:rPr>
          <w:rFonts w:ascii="Marianne" w:hAnsi="Marianne" w:cs="Arial"/>
        </w:rPr>
      </w:pPr>
    </w:p>
    <w:p w14:paraId="03F44EF1" w14:textId="77777777" w:rsidR="007E7BC6" w:rsidRDefault="00494494">
      <w:pPr>
        <w:tabs>
          <w:tab w:val="left" w:pos="5245"/>
          <w:tab w:val="left" w:pos="7371"/>
          <w:tab w:val="left" w:pos="7655"/>
        </w:tabs>
        <w:rPr>
          <w:rFonts w:ascii="Marianne" w:hAnsi="Marianne" w:cs="Arial"/>
        </w:rPr>
      </w:pPr>
      <w:proofErr w:type="gramStart"/>
      <w:r w:rsidRPr="00A85EA9">
        <w:rPr>
          <w:rFonts w:ascii="Marianne" w:hAnsi="Marianne" w:cs="Arial"/>
        </w:rPr>
        <w:t>A:</w:t>
      </w:r>
      <w:proofErr w:type="gramEnd"/>
      <w:r w:rsidRPr="00A85EA9">
        <w:rPr>
          <w:rFonts w:ascii="Marianne" w:hAnsi="Marianne" w:cs="Arial"/>
        </w:rPr>
        <w:t xml:space="preserve"> </w:t>
      </w:r>
      <w:r w:rsidR="00F018EA" w:rsidRPr="00A85EA9">
        <w:rPr>
          <w:rFonts w:ascii="Marianne" w:hAnsi="Marianne" w:cs="Arial"/>
        </w:rPr>
        <w:t>..................................................................... ..........................................................</w:t>
      </w:r>
    </w:p>
    <w:p w14:paraId="4E851591" w14:textId="77777777" w:rsidR="005769EF" w:rsidRPr="00A85EA9" w:rsidRDefault="005769EF" w:rsidP="00B30C86">
      <w:pPr>
        <w:jc w:val="both"/>
        <w:rPr>
          <w:rFonts w:ascii="Marianne" w:hAnsi="Marianne" w:cs="Arial"/>
          <w:b/>
        </w:rPr>
      </w:pPr>
    </w:p>
    <w:p w14:paraId="62994759" w14:textId="791A052D" w:rsidR="007E7BC6" w:rsidRDefault="00494494">
      <w:pPr>
        <w:jc w:val="right"/>
        <w:rPr>
          <w:rFonts w:ascii="Marianne" w:eastAsiaTheme="minorHAnsi" w:hAnsi="Marianne" w:cs="Times New Roman"/>
          <w:bCs/>
        </w:rPr>
      </w:pPr>
      <w:r w:rsidRPr="00A85EA9">
        <w:rPr>
          <w:rFonts w:ascii="Marianne" w:hAnsi="Marianne" w:cs="Times New Roman"/>
          <w:bCs/>
        </w:rPr>
        <w:t>Claudia SCHERER-EFFOSSE</w:t>
      </w:r>
      <w:r w:rsidRPr="00A85EA9">
        <w:rPr>
          <w:rFonts w:ascii="Marianne" w:eastAsiaTheme="minorHAnsi" w:hAnsi="Marianne" w:cs="Times New Roman"/>
          <w:bCs/>
        </w:rPr>
        <w:t xml:space="preserve">, </w:t>
      </w:r>
    </w:p>
    <w:p w14:paraId="2D52FBD9" w14:textId="1A98AA51" w:rsidR="007E7BC6" w:rsidRDefault="00C756FA">
      <w:pPr>
        <w:jc w:val="right"/>
        <w:rPr>
          <w:rFonts w:ascii="Marianne" w:hAnsi="Marianne" w:cs="Arial"/>
          <w:bCs/>
        </w:rPr>
      </w:pPr>
      <w:proofErr w:type="spellStart"/>
      <w:r w:rsidRPr="00A85EA9">
        <w:rPr>
          <w:rFonts w:ascii="Marianne" w:hAnsi="Marianne" w:cs="Arial"/>
          <w:bCs/>
        </w:rPr>
        <w:t>Dirett</w:t>
      </w:r>
      <w:r w:rsidR="00494494">
        <w:rPr>
          <w:rFonts w:ascii="Marianne" w:hAnsi="Marianne" w:cs="Arial"/>
          <w:bCs/>
        </w:rPr>
        <w:t>rice</w:t>
      </w:r>
      <w:proofErr w:type="spellEnd"/>
      <w:r w:rsidRPr="00A85EA9">
        <w:rPr>
          <w:rFonts w:ascii="Marianne" w:hAnsi="Marianne" w:cs="Arial"/>
          <w:bCs/>
        </w:rPr>
        <w:t xml:space="preserve"> </w:t>
      </w:r>
      <w:proofErr w:type="spellStart"/>
      <w:r w:rsidRPr="00A85EA9">
        <w:rPr>
          <w:rFonts w:ascii="Marianne" w:hAnsi="Marianne" w:cs="Arial"/>
          <w:bCs/>
        </w:rPr>
        <w:t>generale</w:t>
      </w:r>
      <w:proofErr w:type="spellEnd"/>
      <w:r w:rsidRPr="00A85EA9">
        <w:rPr>
          <w:rFonts w:ascii="Marianne" w:hAnsi="Marianne" w:cs="Arial"/>
          <w:bCs/>
        </w:rPr>
        <w:t xml:space="preserve"> </w:t>
      </w:r>
      <w:proofErr w:type="spellStart"/>
      <w:r w:rsidR="004D71D8" w:rsidRPr="00A85EA9">
        <w:rPr>
          <w:rFonts w:ascii="Marianne" w:hAnsi="Marianne" w:cs="Arial"/>
          <w:bCs/>
        </w:rPr>
        <w:t>dell</w:t>
      </w:r>
      <w:r w:rsidR="00494494" w:rsidRPr="00A85EA9">
        <w:rPr>
          <w:rFonts w:ascii="Marianne" w:hAnsi="Marianne" w:cs="Arial"/>
          <w:bCs/>
        </w:rPr>
        <w:t>'AEFE</w:t>
      </w:r>
      <w:proofErr w:type="spellEnd"/>
      <w:r w:rsidR="00494494" w:rsidRPr="00A85EA9">
        <w:rPr>
          <w:rFonts w:ascii="Marianne" w:hAnsi="Marianne" w:cs="Arial"/>
          <w:bCs/>
        </w:rPr>
        <w:t>.</w:t>
      </w:r>
    </w:p>
    <w:p w14:paraId="6394777E" w14:textId="77777777" w:rsidR="00BF6F59" w:rsidRPr="00A85EA9" w:rsidRDefault="00BF6F59" w:rsidP="00F018EA">
      <w:pPr>
        <w:jc w:val="both"/>
        <w:rPr>
          <w:rFonts w:ascii="Marianne" w:hAnsi="Marianne" w:cs="Arial"/>
          <w:b/>
        </w:rPr>
      </w:pPr>
    </w:p>
    <w:tbl>
      <w:tblPr>
        <w:tblW w:w="0" w:type="auto"/>
        <w:tblInd w:w="29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1"/>
      </w:tblGrid>
      <w:tr w:rsidR="00C40089" w:rsidRPr="004B213F" w14:paraId="3FF95549" w14:textId="77777777" w:rsidTr="00D5027C">
        <w:trPr>
          <w:trHeight w:val="454"/>
        </w:trPr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F770" w14:textId="77777777" w:rsidR="007E7BC6" w:rsidRPr="004B213F" w:rsidRDefault="00494494">
            <w:pPr>
              <w:keepLines/>
              <w:tabs>
                <w:tab w:val="left" w:pos="284"/>
                <w:tab w:val="left" w:pos="567"/>
                <w:tab w:val="left" w:pos="851"/>
              </w:tabs>
              <w:snapToGrid w:val="0"/>
              <w:jc w:val="center"/>
              <w:rPr>
                <w:rFonts w:ascii="Marianne" w:eastAsia="Arial Unicode MS" w:hAnsi="Marianne" w:cs="Arial"/>
                <w:kern w:val="1"/>
                <w:lang w:val="it-IT"/>
              </w:rPr>
            </w:pPr>
            <w:r w:rsidRPr="004B213F">
              <w:rPr>
                <w:rFonts w:ascii="Marianne" w:eastAsia="Arial Unicode MS" w:hAnsi="Marianne" w:cs="Arial"/>
                <w:kern w:val="1"/>
                <w:lang w:val="it-IT"/>
              </w:rPr>
              <w:t xml:space="preserve">Ricezione della notifica di ricezione del </w:t>
            </w:r>
            <w:r w:rsidR="00123D91" w:rsidRPr="004B213F">
              <w:rPr>
                <w:rFonts w:ascii="Marianne" w:eastAsia="Arial Unicode MS" w:hAnsi="Marianne" w:cs="Arial"/>
                <w:kern w:val="1"/>
                <w:lang w:val="it-IT"/>
              </w:rPr>
              <w:t>contratto o dell'</w:t>
            </w:r>
            <w:r w:rsidRPr="004B213F">
              <w:rPr>
                <w:rFonts w:ascii="Marianne" w:eastAsia="Arial Unicode MS" w:hAnsi="Marianne" w:cs="Arial"/>
                <w:kern w:val="1"/>
                <w:lang w:val="it-IT"/>
              </w:rPr>
              <w:t>accordo quadro firmata per posta.</w:t>
            </w:r>
          </w:p>
        </w:tc>
      </w:tr>
      <w:tr w:rsidR="00C40089" w:rsidRPr="004B213F" w14:paraId="2F053504" w14:textId="77777777" w:rsidTr="00D5027C">
        <w:trPr>
          <w:trHeight w:val="1391"/>
        </w:trPr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A3F0" w14:textId="77777777" w:rsidR="00C40089" w:rsidRPr="004B213F" w:rsidRDefault="00C40089" w:rsidP="00D5027C">
            <w:pPr>
              <w:keepLines/>
              <w:tabs>
                <w:tab w:val="left" w:pos="284"/>
                <w:tab w:val="left" w:pos="567"/>
                <w:tab w:val="left" w:pos="851"/>
              </w:tabs>
              <w:snapToGrid w:val="0"/>
              <w:ind w:firstLine="284"/>
              <w:rPr>
                <w:rFonts w:ascii="Marianne" w:hAnsi="Marianne" w:cs="Arial"/>
                <w:b/>
                <w:kern w:val="1"/>
                <w:lang w:val="it-IT"/>
              </w:rPr>
            </w:pPr>
          </w:p>
          <w:p w14:paraId="332326E6" w14:textId="77777777" w:rsidR="00C40089" w:rsidRPr="004B213F" w:rsidRDefault="00C40089" w:rsidP="00D5027C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lang w:val="it-IT"/>
              </w:rPr>
            </w:pPr>
          </w:p>
          <w:p w14:paraId="669810EE" w14:textId="77777777" w:rsidR="007E7BC6" w:rsidRPr="004B213F" w:rsidRDefault="00494494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lang w:val="it-IT"/>
              </w:rPr>
            </w:pPr>
            <w:r w:rsidRPr="004B213F">
              <w:rPr>
                <w:rFonts w:ascii="Marianne" w:eastAsia="Arial Unicode MS" w:hAnsi="Marianne" w:cs="Arial"/>
                <w:kern w:val="1"/>
                <w:lang w:val="it-IT"/>
              </w:rPr>
              <w:t xml:space="preserve">Il </w:t>
            </w:r>
            <w:r w:rsidR="006D5C0F" w:rsidRPr="004B213F">
              <w:rPr>
                <w:rFonts w:ascii="Marianne" w:eastAsia="Arial Unicode MS" w:hAnsi="Marianne" w:cs="Arial"/>
                <w:kern w:val="1"/>
                <w:lang w:val="it-IT"/>
              </w:rPr>
              <w:t>sito ........../...................../......................</w:t>
            </w:r>
          </w:p>
          <w:p w14:paraId="72CE7052" w14:textId="77777777" w:rsidR="00C40089" w:rsidRPr="004B213F" w:rsidRDefault="00C40089" w:rsidP="00D5027C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lang w:val="it-IT"/>
              </w:rPr>
            </w:pPr>
          </w:p>
          <w:p w14:paraId="74B7EF46" w14:textId="77777777" w:rsidR="007E7BC6" w:rsidRPr="004B213F" w:rsidRDefault="00494494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lang w:val="it-IT"/>
              </w:rPr>
            </w:pPr>
            <w:r w:rsidRPr="004B213F">
              <w:rPr>
                <w:rFonts w:ascii="Marianne" w:eastAsia="Arial Unicode MS" w:hAnsi="Marianne" w:cs="Arial"/>
                <w:kern w:val="1"/>
                <w:lang w:val="it-IT"/>
              </w:rPr>
              <w:t xml:space="preserve">(data di ricezione della ricevuta postale di notifica del contratto </w:t>
            </w:r>
            <w:r w:rsidR="00123D91" w:rsidRPr="004B213F">
              <w:rPr>
                <w:rFonts w:ascii="Marianne" w:eastAsia="Arial Unicode MS" w:hAnsi="Marianne" w:cs="Arial"/>
                <w:kern w:val="1"/>
                <w:lang w:val="it-IT"/>
              </w:rPr>
              <w:t xml:space="preserve">o dell'accordo quadro </w:t>
            </w:r>
            <w:r w:rsidRPr="004B213F">
              <w:rPr>
                <w:rFonts w:ascii="Marianne" w:eastAsia="Arial Unicode MS" w:hAnsi="Marianne" w:cs="Arial"/>
                <w:kern w:val="1"/>
                <w:lang w:val="it-IT"/>
              </w:rPr>
              <w:t>da parte del titolare del contratto)</w:t>
            </w:r>
          </w:p>
          <w:p w14:paraId="4F634970" w14:textId="77777777" w:rsidR="00C40089" w:rsidRPr="004B213F" w:rsidRDefault="00C40089" w:rsidP="00D5027C">
            <w:pPr>
              <w:keepLines/>
              <w:tabs>
                <w:tab w:val="left" w:pos="284"/>
                <w:tab w:val="left" w:pos="567"/>
                <w:tab w:val="left" w:pos="851"/>
              </w:tabs>
              <w:ind w:firstLine="284"/>
              <w:rPr>
                <w:rFonts w:ascii="Marianne" w:eastAsia="Arial Unicode MS" w:hAnsi="Marianne" w:cs="Arial"/>
                <w:kern w:val="1"/>
                <w:lang w:val="it-IT"/>
              </w:rPr>
            </w:pPr>
          </w:p>
        </w:tc>
      </w:tr>
    </w:tbl>
    <w:p w14:paraId="75CFA06F" w14:textId="77777777" w:rsidR="008E4318" w:rsidRPr="004B213F" w:rsidRDefault="008E4318" w:rsidP="008E4318">
      <w:pPr>
        <w:rPr>
          <w:rFonts w:ascii="Marianne" w:hAnsi="Marianne" w:cs="Arial"/>
          <w:lang w:val="it-IT"/>
        </w:rPr>
      </w:pPr>
    </w:p>
    <w:sectPr w:rsidR="008E4318" w:rsidRPr="004B213F" w:rsidSect="00D340F2">
      <w:headerReference w:type="default" r:id="rId13"/>
      <w:type w:val="continuous"/>
      <w:pgSz w:w="11907" w:h="16840" w:code="9"/>
      <w:pgMar w:top="49" w:right="851" w:bottom="1418" w:left="851" w:header="454" w:footer="9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A5B47" w14:textId="77777777" w:rsidR="00173B91" w:rsidRDefault="00173B91">
      <w:r>
        <w:separator/>
      </w:r>
    </w:p>
  </w:endnote>
  <w:endnote w:type="continuationSeparator" w:id="0">
    <w:p w14:paraId="517A3CE2" w14:textId="77777777" w:rsidR="00173B91" w:rsidRDefault="0017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36D7F" w14:textId="77777777" w:rsidR="007E7BC6" w:rsidRPr="004B213F" w:rsidRDefault="00494494">
    <w:pPr>
      <w:pBdr>
        <w:top w:val="single" w:sz="4" w:space="1" w:color="auto"/>
      </w:pBdr>
      <w:jc w:val="center"/>
      <w:rPr>
        <w:rFonts w:ascii="Lucida Sans" w:hAnsi="Lucida Sans" w:cs="Arial"/>
        <w:b/>
        <w:lang w:val="it-IT"/>
      </w:rPr>
    </w:pPr>
    <w:r w:rsidRPr="004B213F">
      <w:rPr>
        <w:rFonts w:ascii="Lucida Sans" w:hAnsi="Lucida Sans" w:cs="Arial"/>
        <w:b/>
        <w:lang w:val="it-IT"/>
      </w:rPr>
      <w:t>DOCUMENTO DI IMPEGNO</w:t>
    </w:r>
    <w:r w:rsidRPr="004B213F">
      <w:rPr>
        <w:rFonts w:ascii="Lucida Sans" w:hAnsi="Lucida Sans" w:cs="Arial"/>
        <w:b/>
        <w:lang w:val="it-IT"/>
      </w:rPr>
      <w:tab/>
    </w:r>
    <w:r w:rsidR="006B3DCD" w:rsidRPr="004B213F">
      <w:rPr>
        <w:rFonts w:ascii="Lucida Sans" w:hAnsi="Lucida Sans" w:cs="Arial"/>
        <w:b/>
        <w:lang w:val="it-IT"/>
      </w:rPr>
      <w:t xml:space="preserve"> Accordo quadro </w:t>
    </w:r>
    <w:r w:rsidR="00865E57" w:rsidRPr="004B213F">
      <w:rPr>
        <w:rFonts w:ascii="Lucida Sans" w:hAnsi="Lucida Sans" w:cs="Arial"/>
        <w:b/>
        <w:lang w:val="it-IT"/>
      </w:rPr>
      <w:t xml:space="preserve">- </w:t>
    </w:r>
    <w:r w:rsidR="00DE639E" w:rsidRPr="004B213F">
      <w:rPr>
        <w:rFonts w:ascii="Lucida Sans" w:hAnsi="Lucida Sans" w:cs="Arial"/>
        <w:b/>
        <w:lang w:val="it-IT"/>
      </w:rPr>
      <w:t xml:space="preserve">Raggruppamento di ordini per la fornitura, il noleggio e la manutenzione di stampanti e fotocopiatrici multifunzione per conto degli enti francesi presenti in Italia e in Vaticano - </w:t>
    </w:r>
    <w:r w:rsidR="00E41598" w:rsidRPr="004B213F">
      <w:rPr>
        <w:rFonts w:ascii="Lucida Sans" w:hAnsi="Lucida Sans" w:cs="Arial"/>
        <w:b/>
        <w:lang w:val="it-IT"/>
      </w:rPr>
      <w:t xml:space="preserve">coordinatore </w:t>
    </w:r>
    <w:r w:rsidR="00DE639E" w:rsidRPr="004B213F">
      <w:rPr>
        <w:rFonts w:ascii="Lucida Sans" w:hAnsi="Lucida Sans" w:cs="Arial"/>
        <w:b/>
        <w:lang w:val="it-IT"/>
      </w:rPr>
      <w:t xml:space="preserve">del raggruppamento </w:t>
    </w:r>
    <w:r w:rsidR="006B3DCD" w:rsidRPr="004B213F">
      <w:rPr>
        <w:rFonts w:ascii="Lucida Sans" w:hAnsi="Lucida Sans" w:cs="Arial"/>
        <w:b/>
        <w:lang w:val="it-IT"/>
      </w:rPr>
      <w:t>-AEFE</w:t>
    </w:r>
  </w:p>
  <w:p w14:paraId="4DFC6EFD" w14:textId="77777777" w:rsidR="007E7BC6" w:rsidRPr="004B213F" w:rsidRDefault="00494494">
    <w:pPr>
      <w:pBdr>
        <w:top w:val="single" w:sz="4" w:space="1" w:color="auto"/>
      </w:pBdr>
      <w:jc w:val="center"/>
      <w:rPr>
        <w:rFonts w:ascii="Lucida Sans" w:hAnsi="Lucida Sans" w:cs="Arial"/>
        <w:b/>
        <w:lang w:val="it-IT"/>
      </w:rPr>
    </w:pPr>
    <w:r w:rsidRPr="004B213F">
      <w:rPr>
        <w:rFonts w:ascii="Lucida Sans" w:hAnsi="Lucida Sans" w:cs="Arial"/>
        <w:b/>
        <w:lang w:val="it-IT"/>
      </w:rPr>
      <w:t xml:space="preserve">contratto </w:t>
    </w:r>
    <w:r w:rsidR="00DF59AC" w:rsidRPr="004B213F">
      <w:rPr>
        <w:rFonts w:ascii="Lucida Sans" w:hAnsi="Lucida Sans" w:cs="Arial"/>
        <w:b/>
        <w:lang w:val="it-IT"/>
      </w:rPr>
      <w:t xml:space="preserve">n. </w:t>
    </w:r>
    <w:r w:rsidR="00A85EA9" w:rsidRPr="004B213F">
      <w:rPr>
        <w:rFonts w:ascii="Lucida Sans" w:hAnsi="Lucida Sans" w:cs="Arial"/>
        <w:b/>
        <w:lang w:val="it-IT"/>
      </w:rPr>
      <w:t xml:space="preserve">24-2 GC IMPRIM IT </w:t>
    </w:r>
    <w:r w:rsidR="00DF59AC" w:rsidRPr="004B213F">
      <w:rPr>
        <w:rFonts w:ascii="Lucida Sans" w:hAnsi="Lucida Sans" w:cs="Arial"/>
        <w:b/>
        <w:lang w:val="it-IT"/>
      </w:rPr>
      <w:t xml:space="preserve">Pagina </w:t>
    </w:r>
    <w:r w:rsidR="00DF59AC" w:rsidRPr="00DF59AC">
      <w:rPr>
        <w:rFonts w:ascii="Lucida Sans" w:hAnsi="Lucida Sans" w:cs="Arial"/>
        <w:b/>
      </w:rPr>
      <w:fldChar w:fldCharType="begin"/>
    </w:r>
    <w:r w:rsidR="00DF59AC" w:rsidRPr="004B213F">
      <w:rPr>
        <w:rFonts w:ascii="Lucida Sans" w:hAnsi="Lucida Sans" w:cs="Arial"/>
        <w:b/>
        <w:lang w:val="it-IT"/>
      </w:rPr>
      <w:instrText>PAGE  \* Arabic  \* MERGEFORMAT</w:instrText>
    </w:r>
    <w:r w:rsidR="00DF59AC" w:rsidRPr="00DF59AC">
      <w:rPr>
        <w:rFonts w:ascii="Lucida Sans" w:hAnsi="Lucida Sans" w:cs="Arial"/>
        <w:b/>
      </w:rPr>
      <w:fldChar w:fldCharType="separate"/>
    </w:r>
    <w:r w:rsidR="004D71D8" w:rsidRPr="004B213F">
      <w:rPr>
        <w:rFonts w:ascii="Lucida Sans" w:hAnsi="Lucida Sans" w:cs="Arial"/>
        <w:b/>
        <w:noProof/>
        <w:lang w:val="it-IT"/>
      </w:rPr>
      <w:t>7</w:t>
    </w:r>
    <w:r w:rsidR="00DF59AC" w:rsidRPr="00DF59AC">
      <w:rPr>
        <w:rFonts w:ascii="Lucida Sans" w:hAnsi="Lucida Sans" w:cs="Arial"/>
        <w:b/>
      </w:rPr>
      <w:fldChar w:fldCharType="end"/>
    </w:r>
    <w:r w:rsidR="00DF59AC" w:rsidRPr="004B213F">
      <w:rPr>
        <w:rFonts w:ascii="Lucida Sans" w:hAnsi="Lucida Sans" w:cs="Arial"/>
        <w:b/>
        <w:lang w:val="it-IT"/>
      </w:rPr>
      <w:t xml:space="preserve"> il </w:t>
    </w:r>
    <w:r w:rsidR="00DF59AC" w:rsidRPr="00DF59AC">
      <w:rPr>
        <w:rFonts w:ascii="Lucida Sans" w:hAnsi="Lucida Sans" w:cs="Arial"/>
        <w:b/>
      </w:rPr>
      <w:fldChar w:fldCharType="begin"/>
    </w:r>
    <w:r w:rsidR="00DF59AC" w:rsidRPr="004B213F">
      <w:rPr>
        <w:rFonts w:ascii="Lucida Sans" w:hAnsi="Lucida Sans" w:cs="Arial"/>
        <w:b/>
        <w:lang w:val="it-IT"/>
      </w:rPr>
      <w:instrText>NUMPAGES  \* Arabic  \* MERGEFORMAT</w:instrText>
    </w:r>
    <w:r w:rsidR="00DF59AC" w:rsidRPr="00DF59AC">
      <w:rPr>
        <w:rFonts w:ascii="Lucida Sans" w:hAnsi="Lucida Sans" w:cs="Arial"/>
        <w:b/>
      </w:rPr>
      <w:fldChar w:fldCharType="separate"/>
    </w:r>
    <w:r w:rsidR="004D71D8" w:rsidRPr="004B213F">
      <w:rPr>
        <w:rFonts w:ascii="Lucida Sans" w:hAnsi="Lucida Sans" w:cs="Arial"/>
        <w:b/>
        <w:noProof/>
        <w:lang w:val="it-IT"/>
      </w:rPr>
      <w:t>7</w:t>
    </w:r>
    <w:r w:rsidR="00DF59AC" w:rsidRPr="00DF59AC">
      <w:rPr>
        <w:rFonts w:ascii="Lucida Sans" w:hAnsi="Lucida Sans" w:cs="Arial"/>
        <w:b/>
      </w:rPr>
      <w:fldChar w:fldCharType="end"/>
    </w:r>
  </w:p>
  <w:p w14:paraId="683AAF2F" w14:textId="77777777" w:rsidR="0027580C" w:rsidRPr="004B213F" w:rsidRDefault="0027580C" w:rsidP="0027580C">
    <w:pPr>
      <w:jc w:val="center"/>
      <w:rPr>
        <w:lang w:val="it-IT"/>
      </w:rPr>
    </w:pPr>
  </w:p>
  <w:p w14:paraId="2E5F7EA8" w14:textId="77777777" w:rsidR="00AF5605" w:rsidRPr="004B213F" w:rsidRDefault="00AF5605">
    <w:pPr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B3335" w14:textId="77777777" w:rsidR="00173B91" w:rsidRDefault="00173B91">
      <w:r>
        <w:separator/>
      </w:r>
    </w:p>
  </w:footnote>
  <w:footnote w:type="continuationSeparator" w:id="0">
    <w:p w14:paraId="1E781771" w14:textId="77777777" w:rsidR="00173B91" w:rsidRDefault="00173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AF5605" w:rsidRPr="003F4672" w14:paraId="4059E124" w14:textId="77777777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14:paraId="69641A82" w14:textId="77777777" w:rsidR="00AF5605" w:rsidRPr="003F4672" w:rsidRDefault="00AF5605" w:rsidP="00695E98">
          <w:pPr>
            <w:pStyle w:val="Pieddepage"/>
            <w:tabs>
              <w:tab w:val="clear" w:pos="4536"/>
              <w:tab w:val="clear" w:pos="9072"/>
            </w:tabs>
            <w:rPr>
              <w:rFonts w:ascii="Arial" w:hAnsi="Arial" w:cs="Arial"/>
              <w:b/>
              <w:bCs/>
              <w:sz w:val="18"/>
              <w:szCs w:val="18"/>
            </w:rPr>
          </w:pPr>
        </w:p>
      </w:tc>
    </w:tr>
  </w:tbl>
  <w:p w14:paraId="531EFBD7" w14:textId="77777777" w:rsidR="00AF5605" w:rsidRDefault="00AF5605" w:rsidP="00D11D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AFC4" w14:textId="77777777" w:rsidR="00AF5605" w:rsidRDefault="00AF560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0E1171A"/>
    <w:multiLevelType w:val="multilevel"/>
    <w:tmpl w:val="D2F6B4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70806B9"/>
    <w:multiLevelType w:val="hybridMultilevel"/>
    <w:tmpl w:val="DA547198"/>
    <w:lvl w:ilvl="0" w:tplc="188E6A3C">
      <w:start w:val="2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Univer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347AF"/>
    <w:multiLevelType w:val="hybridMultilevel"/>
    <w:tmpl w:val="AB5C69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1" w15:restartNumberingAfterBreak="0">
    <w:nsid w:val="48B50B48"/>
    <w:multiLevelType w:val="hybridMultilevel"/>
    <w:tmpl w:val="A0D217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3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3A7C8F"/>
    <w:multiLevelType w:val="multilevel"/>
    <w:tmpl w:val="7AFC87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47738CB"/>
    <w:multiLevelType w:val="multilevel"/>
    <w:tmpl w:val="5220F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60D2841"/>
    <w:multiLevelType w:val="multilevel"/>
    <w:tmpl w:val="99B07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6A62071"/>
    <w:multiLevelType w:val="multilevel"/>
    <w:tmpl w:val="99B07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B07186C"/>
    <w:multiLevelType w:val="hybridMultilevel"/>
    <w:tmpl w:val="A0D217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957D0"/>
    <w:multiLevelType w:val="hybridMultilevel"/>
    <w:tmpl w:val="BAACDD5E"/>
    <w:lvl w:ilvl="0" w:tplc="104EDF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5"/>
  </w:num>
  <w:num w:numId="5">
    <w:abstractNumId w:val="4"/>
  </w:num>
  <w:num w:numId="6">
    <w:abstractNumId w:val="13"/>
  </w:num>
  <w:num w:numId="7">
    <w:abstractNumId w:val="0"/>
  </w:num>
  <w:num w:numId="8">
    <w:abstractNumId w:val="14"/>
  </w:num>
  <w:num w:numId="9">
    <w:abstractNumId w:val="21"/>
  </w:num>
  <w:num w:numId="10">
    <w:abstractNumId w:val="3"/>
  </w:num>
  <w:num w:numId="11">
    <w:abstractNumId w:val="22"/>
  </w:num>
  <w:num w:numId="12">
    <w:abstractNumId w:val="20"/>
  </w:num>
  <w:num w:numId="13">
    <w:abstractNumId w:val="8"/>
  </w:num>
  <w:num w:numId="14">
    <w:abstractNumId w:val="16"/>
  </w:num>
  <w:num w:numId="15">
    <w:abstractNumId w:val="9"/>
  </w:num>
  <w:num w:numId="16">
    <w:abstractNumId w:val="18"/>
  </w:num>
  <w:num w:numId="17">
    <w:abstractNumId w:val="17"/>
  </w:num>
  <w:num w:numId="18">
    <w:abstractNumId w:val="19"/>
  </w:num>
  <w:num w:numId="19">
    <w:abstractNumId w:val="11"/>
  </w:num>
  <w:num w:numId="20">
    <w:abstractNumId w:val="15"/>
  </w:num>
  <w:num w:numId="21">
    <w:abstractNumId w:val="7"/>
  </w:num>
  <w:num w:numId="22">
    <w:abstractNumId w:val="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F46"/>
    <w:rsid w:val="000031B9"/>
    <w:rsid w:val="00012FFD"/>
    <w:rsid w:val="00014777"/>
    <w:rsid w:val="000257F0"/>
    <w:rsid w:val="0003318D"/>
    <w:rsid w:val="0004335D"/>
    <w:rsid w:val="00044AF9"/>
    <w:rsid w:val="0004741C"/>
    <w:rsid w:val="0005443C"/>
    <w:rsid w:val="00055CDD"/>
    <w:rsid w:val="00063169"/>
    <w:rsid w:val="00070431"/>
    <w:rsid w:val="00076113"/>
    <w:rsid w:val="00081D37"/>
    <w:rsid w:val="000915D2"/>
    <w:rsid w:val="00093246"/>
    <w:rsid w:val="0009380B"/>
    <w:rsid w:val="00096D30"/>
    <w:rsid w:val="000A7817"/>
    <w:rsid w:val="000B002B"/>
    <w:rsid w:val="000B1AD6"/>
    <w:rsid w:val="000B1F2D"/>
    <w:rsid w:val="000C518F"/>
    <w:rsid w:val="000C7909"/>
    <w:rsid w:val="000D0EEF"/>
    <w:rsid w:val="000D1F5C"/>
    <w:rsid w:val="000D591A"/>
    <w:rsid w:val="000D6482"/>
    <w:rsid w:val="000E36A4"/>
    <w:rsid w:val="000E37A2"/>
    <w:rsid w:val="000F6348"/>
    <w:rsid w:val="000F69F6"/>
    <w:rsid w:val="00113DD0"/>
    <w:rsid w:val="001203E9"/>
    <w:rsid w:val="00121834"/>
    <w:rsid w:val="00123D91"/>
    <w:rsid w:val="00126FA8"/>
    <w:rsid w:val="00134CC6"/>
    <w:rsid w:val="00140663"/>
    <w:rsid w:val="00141805"/>
    <w:rsid w:val="00151847"/>
    <w:rsid w:val="0015453A"/>
    <w:rsid w:val="001723F1"/>
    <w:rsid w:val="00173B91"/>
    <w:rsid w:val="00180DF7"/>
    <w:rsid w:val="00187A53"/>
    <w:rsid w:val="001A65DA"/>
    <w:rsid w:val="001B2C02"/>
    <w:rsid w:val="001B39BD"/>
    <w:rsid w:val="001C3611"/>
    <w:rsid w:val="001C48BB"/>
    <w:rsid w:val="001E02B8"/>
    <w:rsid w:val="001F5A5B"/>
    <w:rsid w:val="00220147"/>
    <w:rsid w:val="00224B64"/>
    <w:rsid w:val="00232177"/>
    <w:rsid w:val="00237170"/>
    <w:rsid w:val="00243CAE"/>
    <w:rsid w:val="00245808"/>
    <w:rsid w:val="0027580C"/>
    <w:rsid w:val="00287B60"/>
    <w:rsid w:val="00292145"/>
    <w:rsid w:val="00293BA4"/>
    <w:rsid w:val="002B6D9A"/>
    <w:rsid w:val="002C13A4"/>
    <w:rsid w:val="002C43C4"/>
    <w:rsid w:val="002C60E9"/>
    <w:rsid w:val="002D56EE"/>
    <w:rsid w:val="002D7639"/>
    <w:rsid w:val="002E2142"/>
    <w:rsid w:val="002F4D68"/>
    <w:rsid w:val="002F6E2C"/>
    <w:rsid w:val="002F709F"/>
    <w:rsid w:val="003010C1"/>
    <w:rsid w:val="0030483E"/>
    <w:rsid w:val="00313653"/>
    <w:rsid w:val="00316035"/>
    <w:rsid w:val="00317BD0"/>
    <w:rsid w:val="00321ACD"/>
    <w:rsid w:val="0036551C"/>
    <w:rsid w:val="00381571"/>
    <w:rsid w:val="00384B0C"/>
    <w:rsid w:val="0039226C"/>
    <w:rsid w:val="00392538"/>
    <w:rsid w:val="003945C8"/>
    <w:rsid w:val="00396AA9"/>
    <w:rsid w:val="003A2204"/>
    <w:rsid w:val="003A270B"/>
    <w:rsid w:val="003A62A5"/>
    <w:rsid w:val="003B0BEE"/>
    <w:rsid w:val="003D11D2"/>
    <w:rsid w:val="003D22E9"/>
    <w:rsid w:val="003D68D9"/>
    <w:rsid w:val="003E0AE0"/>
    <w:rsid w:val="003E668F"/>
    <w:rsid w:val="003E68E2"/>
    <w:rsid w:val="003F0FCB"/>
    <w:rsid w:val="003F4672"/>
    <w:rsid w:val="0040251E"/>
    <w:rsid w:val="00404EA9"/>
    <w:rsid w:val="00410F24"/>
    <w:rsid w:val="00413EBC"/>
    <w:rsid w:val="00416536"/>
    <w:rsid w:val="004174FC"/>
    <w:rsid w:val="0042075B"/>
    <w:rsid w:val="004377E8"/>
    <w:rsid w:val="004456BF"/>
    <w:rsid w:val="00465D94"/>
    <w:rsid w:val="00466BA7"/>
    <w:rsid w:val="00470C28"/>
    <w:rsid w:val="004855A1"/>
    <w:rsid w:val="00492275"/>
    <w:rsid w:val="00494494"/>
    <w:rsid w:val="004A5298"/>
    <w:rsid w:val="004B213F"/>
    <w:rsid w:val="004B5C84"/>
    <w:rsid w:val="004C3AA4"/>
    <w:rsid w:val="004D473B"/>
    <w:rsid w:val="004D71D8"/>
    <w:rsid w:val="004F4935"/>
    <w:rsid w:val="004F616F"/>
    <w:rsid w:val="004F6841"/>
    <w:rsid w:val="004F6B9C"/>
    <w:rsid w:val="00506C60"/>
    <w:rsid w:val="0050793B"/>
    <w:rsid w:val="00520BBE"/>
    <w:rsid w:val="005252B9"/>
    <w:rsid w:val="00540D13"/>
    <w:rsid w:val="00552FA8"/>
    <w:rsid w:val="00553E9F"/>
    <w:rsid w:val="00554CB5"/>
    <w:rsid w:val="005769EF"/>
    <w:rsid w:val="005B5824"/>
    <w:rsid w:val="005C5A50"/>
    <w:rsid w:val="005E3DC3"/>
    <w:rsid w:val="005E41A2"/>
    <w:rsid w:val="005F0544"/>
    <w:rsid w:val="005F1600"/>
    <w:rsid w:val="005F521A"/>
    <w:rsid w:val="00606C61"/>
    <w:rsid w:val="00620407"/>
    <w:rsid w:val="00620BAA"/>
    <w:rsid w:val="00632AEB"/>
    <w:rsid w:val="00635FF5"/>
    <w:rsid w:val="00637B07"/>
    <w:rsid w:val="00651097"/>
    <w:rsid w:val="00653A2F"/>
    <w:rsid w:val="0065414F"/>
    <w:rsid w:val="00660808"/>
    <w:rsid w:val="00660F5A"/>
    <w:rsid w:val="00666823"/>
    <w:rsid w:val="00681B6A"/>
    <w:rsid w:val="0068794C"/>
    <w:rsid w:val="00693090"/>
    <w:rsid w:val="00695E98"/>
    <w:rsid w:val="006A249C"/>
    <w:rsid w:val="006B3DCD"/>
    <w:rsid w:val="006C151A"/>
    <w:rsid w:val="006C49B3"/>
    <w:rsid w:val="006D5C0F"/>
    <w:rsid w:val="006D66A6"/>
    <w:rsid w:val="006E2C4C"/>
    <w:rsid w:val="006E3024"/>
    <w:rsid w:val="006E4F6A"/>
    <w:rsid w:val="006F19CF"/>
    <w:rsid w:val="006F265C"/>
    <w:rsid w:val="006F6BC5"/>
    <w:rsid w:val="0070184D"/>
    <w:rsid w:val="0070431D"/>
    <w:rsid w:val="00704E05"/>
    <w:rsid w:val="007108C3"/>
    <w:rsid w:val="00710E80"/>
    <w:rsid w:val="00711A68"/>
    <w:rsid w:val="00715D56"/>
    <w:rsid w:val="007167AA"/>
    <w:rsid w:val="00716CCC"/>
    <w:rsid w:val="007170D1"/>
    <w:rsid w:val="00721D53"/>
    <w:rsid w:val="00721DA0"/>
    <w:rsid w:val="00721F23"/>
    <w:rsid w:val="0072215F"/>
    <w:rsid w:val="00722A5D"/>
    <w:rsid w:val="00725F95"/>
    <w:rsid w:val="00731C96"/>
    <w:rsid w:val="00752D8B"/>
    <w:rsid w:val="00765BDF"/>
    <w:rsid w:val="00772A28"/>
    <w:rsid w:val="00773565"/>
    <w:rsid w:val="00781275"/>
    <w:rsid w:val="007901FC"/>
    <w:rsid w:val="007978A2"/>
    <w:rsid w:val="00797C1A"/>
    <w:rsid w:val="007A1461"/>
    <w:rsid w:val="007A7BCA"/>
    <w:rsid w:val="007A7C63"/>
    <w:rsid w:val="007B4D65"/>
    <w:rsid w:val="007C092A"/>
    <w:rsid w:val="007E7BC6"/>
    <w:rsid w:val="00800661"/>
    <w:rsid w:val="00815264"/>
    <w:rsid w:val="00815D70"/>
    <w:rsid w:val="00823D6F"/>
    <w:rsid w:val="00830F18"/>
    <w:rsid w:val="0084043F"/>
    <w:rsid w:val="008474BE"/>
    <w:rsid w:val="008573A1"/>
    <w:rsid w:val="008640DE"/>
    <w:rsid w:val="00865E57"/>
    <w:rsid w:val="00874370"/>
    <w:rsid w:val="0087676D"/>
    <w:rsid w:val="00892613"/>
    <w:rsid w:val="00893312"/>
    <w:rsid w:val="008A013F"/>
    <w:rsid w:val="008A11CC"/>
    <w:rsid w:val="008A3028"/>
    <w:rsid w:val="008B0D0F"/>
    <w:rsid w:val="008B6B3D"/>
    <w:rsid w:val="008C7B6A"/>
    <w:rsid w:val="008D1362"/>
    <w:rsid w:val="008D305E"/>
    <w:rsid w:val="008D32F6"/>
    <w:rsid w:val="008E0E91"/>
    <w:rsid w:val="008E4318"/>
    <w:rsid w:val="008F12FE"/>
    <w:rsid w:val="008F78B8"/>
    <w:rsid w:val="00900459"/>
    <w:rsid w:val="009024FF"/>
    <w:rsid w:val="009026A0"/>
    <w:rsid w:val="00907064"/>
    <w:rsid w:val="00913661"/>
    <w:rsid w:val="0091763C"/>
    <w:rsid w:val="009177A0"/>
    <w:rsid w:val="0094272D"/>
    <w:rsid w:val="00945336"/>
    <w:rsid w:val="009475E2"/>
    <w:rsid w:val="00950AE7"/>
    <w:rsid w:val="00957EC1"/>
    <w:rsid w:val="00960030"/>
    <w:rsid w:val="00962B41"/>
    <w:rsid w:val="009737C6"/>
    <w:rsid w:val="0098037E"/>
    <w:rsid w:val="009A1EAE"/>
    <w:rsid w:val="009A6905"/>
    <w:rsid w:val="009A73D8"/>
    <w:rsid w:val="009B4DEA"/>
    <w:rsid w:val="009C5C1F"/>
    <w:rsid w:val="009C7409"/>
    <w:rsid w:val="009D0EBD"/>
    <w:rsid w:val="009D2FB9"/>
    <w:rsid w:val="009D6D24"/>
    <w:rsid w:val="009E3D59"/>
    <w:rsid w:val="009F052B"/>
    <w:rsid w:val="009F2A74"/>
    <w:rsid w:val="00A03049"/>
    <w:rsid w:val="00A11C9B"/>
    <w:rsid w:val="00A30B76"/>
    <w:rsid w:val="00A3499A"/>
    <w:rsid w:val="00A34B2A"/>
    <w:rsid w:val="00A35D8A"/>
    <w:rsid w:val="00A37C19"/>
    <w:rsid w:val="00A403E1"/>
    <w:rsid w:val="00A407AE"/>
    <w:rsid w:val="00A40F3A"/>
    <w:rsid w:val="00A42C8A"/>
    <w:rsid w:val="00A54312"/>
    <w:rsid w:val="00A71BA3"/>
    <w:rsid w:val="00A73AAD"/>
    <w:rsid w:val="00A85EA9"/>
    <w:rsid w:val="00AA07C3"/>
    <w:rsid w:val="00AB47A8"/>
    <w:rsid w:val="00AB6C07"/>
    <w:rsid w:val="00AB70AC"/>
    <w:rsid w:val="00AE6512"/>
    <w:rsid w:val="00AF5605"/>
    <w:rsid w:val="00B00D42"/>
    <w:rsid w:val="00B04169"/>
    <w:rsid w:val="00B056FA"/>
    <w:rsid w:val="00B06746"/>
    <w:rsid w:val="00B1334D"/>
    <w:rsid w:val="00B1645D"/>
    <w:rsid w:val="00B23852"/>
    <w:rsid w:val="00B246CA"/>
    <w:rsid w:val="00B24991"/>
    <w:rsid w:val="00B30C86"/>
    <w:rsid w:val="00B33D36"/>
    <w:rsid w:val="00B45022"/>
    <w:rsid w:val="00B45284"/>
    <w:rsid w:val="00B62727"/>
    <w:rsid w:val="00B67642"/>
    <w:rsid w:val="00B75219"/>
    <w:rsid w:val="00B765A1"/>
    <w:rsid w:val="00B776BF"/>
    <w:rsid w:val="00B8181D"/>
    <w:rsid w:val="00B82CFC"/>
    <w:rsid w:val="00B861C8"/>
    <w:rsid w:val="00B901FA"/>
    <w:rsid w:val="00B9708A"/>
    <w:rsid w:val="00BB05B1"/>
    <w:rsid w:val="00BB21FE"/>
    <w:rsid w:val="00BC11E1"/>
    <w:rsid w:val="00BC250E"/>
    <w:rsid w:val="00BC4001"/>
    <w:rsid w:val="00BC5BA1"/>
    <w:rsid w:val="00BD5726"/>
    <w:rsid w:val="00BF585F"/>
    <w:rsid w:val="00BF64CD"/>
    <w:rsid w:val="00BF6F59"/>
    <w:rsid w:val="00C0275F"/>
    <w:rsid w:val="00C11FDD"/>
    <w:rsid w:val="00C22214"/>
    <w:rsid w:val="00C2328A"/>
    <w:rsid w:val="00C27E25"/>
    <w:rsid w:val="00C302E7"/>
    <w:rsid w:val="00C3239C"/>
    <w:rsid w:val="00C34807"/>
    <w:rsid w:val="00C40089"/>
    <w:rsid w:val="00C4564F"/>
    <w:rsid w:val="00C46977"/>
    <w:rsid w:val="00C47627"/>
    <w:rsid w:val="00C55378"/>
    <w:rsid w:val="00C601B8"/>
    <w:rsid w:val="00C65770"/>
    <w:rsid w:val="00C66B6F"/>
    <w:rsid w:val="00C753FA"/>
    <w:rsid w:val="00C756FA"/>
    <w:rsid w:val="00C81FF3"/>
    <w:rsid w:val="00C85FF7"/>
    <w:rsid w:val="00C87A50"/>
    <w:rsid w:val="00CA5042"/>
    <w:rsid w:val="00CB3AB3"/>
    <w:rsid w:val="00CB5E11"/>
    <w:rsid w:val="00CB6B8B"/>
    <w:rsid w:val="00CB6C1C"/>
    <w:rsid w:val="00CB702D"/>
    <w:rsid w:val="00CC2812"/>
    <w:rsid w:val="00CC5566"/>
    <w:rsid w:val="00CC5B37"/>
    <w:rsid w:val="00CD20DA"/>
    <w:rsid w:val="00CD7063"/>
    <w:rsid w:val="00CE320A"/>
    <w:rsid w:val="00CE5649"/>
    <w:rsid w:val="00CF47D9"/>
    <w:rsid w:val="00CF5A7A"/>
    <w:rsid w:val="00D03144"/>
    <w:rsid w:val="00D075DD"/>
    <w:rsid w:val="00D07F5B"/>
    <w:rsid w:val="00D10928"/>
    <w:rsid w:val="00D11D88"/>
    <w:rsid w:val="00D1635C"/>
    <w:rsid w:val="00D22FA1"/>
    <w:rsid w:val="00D232B0"/>
    <w:rsid w:val="00D340F2"/>
    <w:rsid w:val="00D341BB"/>
    <w:rsid w:val="00D34DD8"/>
    <w:rsid w:val="00D42599"/>
    <w:rsid w:val="00D616E0"/>
    <w:rsid w:val="00D62116"/>
    <w:rsid w:val="00D64A75"/>
    <w:rsid w:val="00D66E62"/>
    <w:rsid w:val="00D70686"/>
    <w:rsid w:val="00D7398B"/>
    <w:rsid w:val="00D8208D"/>
    <w:rsid w:val="00D84C1E"/>
    <w:rsid w:val="00D94DBA"/>
    <w:rsid w:val="00DA1E19"/>
    <w:rsid w:val="00DB1BC1"/>
    <w:rsid w:val="00DB4524"/>
    <w:rsid w:val="00DD09E0"/>
    <w:rsid w:val="00DD3726"/>
    <w:rsid w:val="00DE0D64"/>
    <w:rsid w:val="00DE639E"/>
    <w:rsid w:val="00DF59AC"/>
    <w:rsid w:val="00E01BA2"/>
    <w:rsid w:val="00E03F46"/>
    <w:rsid w:val="00E048BD"/>
    <w:rsid w:val="00E10A2E"/>
    <w:rsid w:val="00E1138E"/>
    <w:rsid w:val="00E143C7"/>
    <w:rsid w:val="00E163E8"/>
    <w:rsid w:val="00E26CDB"/>
    <w:rsid w:val="00E31B74"/>
    <w:rsid w:val="00E32CBE"/>
    <w:rsid w:val="00E41454"/>
    <w:rsid w:val="00E41598"/>
    <w:rsid w:val="00E449AD"/>
    <w:rsid w:val="00E51A10"/>
    <w:rsid w:val="00E53C52"/>
    <w:rsid w:val="00E5598E"/>
    <w:rsid w:val="00E5640F"/>
    <w:rsid w:val="00E60A04"/>
    <w:rsid w:val="00E61E70"/>
    <w:rsid w:val="00E61FF8"/>
    <w:rsid w:val="00E642D9"/>
    <w:rsid w:val="00E6458A"/>
    <w:rsid w:val="00E66C67"/>
    <w:rsid w:val="00E764FB"/>
    <w:rsid w:val="00E81027"/>
    <w:rsid w:val="00E8135A"/>
    <w:rsid w:val="00E81898"/>
    <w:rsid w:val="00E91087"/>
    <w:rsid w:val="00E95D54"/>
    <w:rsid w:val="00EA6FDA"/>
    <w:rsid w:val="00EB2371"/>
    <w:rsid w:val="00EB3DA0"/>
    <w:rsid w:val="00ED0E42"/>
    <w:rsid w:val="00ED6ECD"/>
    <w:rsid w:val="00EE2E06"/>
    <w:rsid w:val="00EF0A9A"/>
    <w:rsid w:val="00EF5977"/>
    <w:rsid w:val="00F00754"/>
    <w:rsid w:val="00F0132E"/>
    <w:rsid w:val="00F018EA"/>
    <w:rsid w:val="00F01DC9"/>
    <w:rsid w:val="00F0596C"/>
    <w:rsid w:val="00F10D81"/>
    <w:rsid w:val="00F16739"/>
    <w:rsid w:val="00F241D1"/>
    <w:rsid w:val="00F2543F"/>
    <w:rsid w:val="00F30E4D"/>
    <w:rsid w:val="00F55B4C"/>
    <w:rsid w:val="00F564BD"/>
    <w:rsid w:val="00F579EE"/>
    <w:rsid w:val="00F661F7"/>
    <w:rsid w:val="00F8066A"/>
    <w:rsid w:val="00F80C35"/>
    <w:rsid w:val="00F810AE"/>
    <w:rsid w:val="00F916B9"/>
    <w:rsid w:val="00F9329A"/>
    <w:rsid w:val="00F942F6"/>
    <w:rsid w:val="00F97AD5"/>
    <w:rsid w:val="00FA50D0"/>
    <w:rsid w:val="00FB2833"/>
    <w:rsid w:val="00FB431A"/>
    <w:rsid w:val="00FD0EC7"/>
    <w:rsid w:val="00FD3AD6"/>
    <w:rsid w:val="00FE35BF"/>
    <w:rsid w:val="00FE4528"/>
    <w:rsid w:val="00FF0014"/>
    <w:rsid w:val="00FF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4E716BFF"/>
  <w15:docId w15:val="{45B3629A-4502-402D-B06F-6B03B9F5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847"/>
    <w:rPr>
      <w:rFonts w:ascii="Univers" w:hAnsi="Univers" w:cs="Univers"/>
    </w:rPr>
  </w:style>
  <w:style w:type="paragraph" w:styleId="Titre1">
    <w:name w:val="heading 1"/>
    <w:basedOn w:val="Normal"/>
    <w:next w:val="Normal"/>
    <w:link w:val="Titre1Car"/>
    <w:uiPriority w:val="99"/>
    <w:qFormat/>
    <w:rsid w:val="000C518F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0C518F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rsid w:val="000C518F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0C518F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0C518F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0C518F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rsid w:val="000C518F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0C518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0C518F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0C518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0C51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0C518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0C518F"/>
    <w:rPr>
      <w:rFonts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0C518F"/>
    <w:rPr>
      <w:rFonts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0C518F"/>
    <w:rPr>
      <w:rFonts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sid w:val="000C518F"/>
    <w:rPr>
      <w:rFonts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sid w:val="000C518F"/>
    <w:rPr>
      <w:rFonts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0C518F"/>
    <w:rPr>
      <w:rFonts w:ascii="Cambria" w:eastAsia="Times New Roman" w:hAnsi="Cambria" w:cs="Times New Roman"/>
    </w:rPr>
  </w:style>
  <w:style w:type="paragraph" w:styleId="En-tte">
    <w:name w:val="header"/>
    <w:basedOn w:val="Normal"/>
    <w:link w:val="En-tteCar"/>
    <w:uiPriority w:val="99"/>
    <w:rsid w:val="000C518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0C518F"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0C51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C518F"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rsid w:val="000C518F"/>
  </w:style>
  <w:style w:type="character" w:customStyle="1" w:styleId="NotedebasdepageCar">
    <w:name w:val="Note de bas de page Car"/>
    <w:basedOn w:val="Policepardfaut"/>
    <w:link w:val="Notedebasdepage"/>
    <w:locked/>
    <w:rsid w:val="000C518F"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rsid w:val="000C518F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0C518F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0C518F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0C518F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rsid w:val="000C518F"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sid w:val="000C518F"/>
    <w:rPr>
      <w:rFonts w:cs="Times New Roman"/>
    </w:rPr>
  </w:style>
  <w:style w:type="character" w:styleId="Marquedecommentaire">
    <w:name w:val="annotation reference"/>
    <w:basedOn w:val="Policepardfaut"/>
    <w:rsid w:val="000C518F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0C518F"/>
  </w:style>
  <w:style w:type="character" w:customStyle="1" w:styleId="CommentaireCar">
    <w:name w:val="Commentaire Car"/>
    <w:basedOn w:val="Policepardfaut"/>
    <w:link w:val="Commentaire"/>
    <w:locked/>
    <w:rsid w:val="000C518F"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0C518F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rsid w:val="000C518F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0C518F"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0C518F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0C518F"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sid w:val="000C518F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sid w:val="000C518F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0C518F"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rsid w:val="000C518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0C518F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0C518F"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rsid w:val="000C518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C518F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0C518F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0C51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0C518F"/>
    <w:rPr>
      <w:rFonts w:ascii="Univers" w:hAnsi="Univers" w:cs="Univers"/>
      <w:b/>
      <w:bCs/>
      <w:sz w:val="20"/>
      <w:szCs w:val="20"/>
    </w:rPr>
  </w:style>
  <w:style w:type="paragraph" w:customStyle="1" w:styleId="Corpsdetexte21">
    <w:name w:val="Corps de texte 21"/>
    <w:basedOn w:val="Normal"/>
    <w:rsid w:val="00313653"/>
    <w:pPr>
      <w:suppressAutoHyphens/>
      <w:jc w:val="both"/>
    </w:pPr>
    <w:rPr>
      <w:rFonts w:ascii="Times New Roman" w:hAnsi="Times New Roman" w:cs="Times New Roman"/>
      <w:color w:val="0000FF"/>
      <w:sz w:val="24"/>
      <w:szCs w:val="24"/>
      <w:lang w:eastAsia="ar-SA"/>
    </w:rPr>
  </w:style>
  <w:style w:type="character" w:customStyle="1" w:styleId="Caractresdenotedebasdepage">
    <w:name w:val="Caractères de note de bas de page"/>
    <w:rsid w:val="00A40F3A"/>
    <w:rPr>
      <w:rFonts w:cs="Times New Roman"/>
      <w:vertAlign w:val="superscript"/>
    </w:rPr>
  </w:style>
  <w:style w:type="paragraph" w:customStyle="1" w:styleId="RedTxt">
    <w:name w:val="RedTxt"/>
    <w:basedOn w:val="Normal"/>
    <w:rsid w:val="004F616F"/>
    <w:pPr>
      <w:keepLines/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</w:rPr>
  </w:style>
  <w:style w:type="paragraph" w:customStyle="1" w:styleId="Car">
    <w:name w:val="Car"/>
    <w:basedOn w:val="Normal"/>
    <w:rsid w:val="00950AE7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ar0">
    <w:name w:val="Car"/>
    <w:basedOn w:val="Normal"/>
    <w:rsid w:val="00606C61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Accentuation">
    <w:name w:val="Emphasis"/>
    <w:basedOn w:val="Policepardfaut"/>
    <w:uiPriority w:val="20"/>
    <w:qFormat/>
    <w:rsid w:val="00A37C1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AB6C07"/>
    <w:rPr>
      <w:color w:val="605E5C"/>
      <w:shd w:val="clear" w:color="auto" w:fill="E1DFDD"/>
    </w:rPr>
  </w:style>
  <w:style w:type="paragraph" w:customStyle="1" w:styleId="Default">
    <w:name w:val="Default"/>
    <w:rsid w:val="00EF59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aroline.arnaud@diplomatie.gouv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arlotte.bontemps@aefe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17EF144-5D1F-4816-AFBF-33CB6AC0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46</TotalTime>
  <Pages>6</Pages>
  <Words>1215</Words>
  <Characters>7893</Characters>
  <Application>Microsoft Office Word</Application>
  <DocSecurity>0</DocSecurity>
  <Lines>65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CCM</Company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keywords>, docId:7CE2229CEE83B906FB3A5CEAC984366F</cp:keywords>
  <cp:lastModifiedBy>BADAROUX Chloe</cp:lastModifiedBy>
  <cp:revision>13</cp:revision>
  <cp:lastPrinted>2022-06-23T15:11:00Z</cp:lastPrinted>
  <dcterms:created xsi:type="dcterms:W3CDTF">2024-09-13T16:21:00Z</dcterms:created>
  <dcterms:modified xsi:type="dcterms:W3CDTF">2024-10-10T17:32:00Z</dcterms:modified>
</cp:coreProperties>
</file>